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CF6" w:rsidRPr="00BE693A" w:rsidRDefault="000B00F8" w:rsidP="00EB6443">
      <w:pPr>
        <w:jc w:val="center"/>
        <w:outlineLvl w:val="0"/>
        <w:rPr>
          <w:b/>
          <w:bCs/>
        </w:rPr>
      </w:pPr>
      <w:r w:rsidRPr="00BE693A">
        <w:rPr>
          <w:b/>
          <w:bCs/>
        </w:rPr>
        <w:t>ДОГОВОР</w:t>
      </w:r>
      <w:r w:rsidR="00D47F23" w:rsidRPr="00BE693A">
        <w:rPr>
          <w:b/>
          <w:bCs/>
        </w:rPr>
        <w:t xml:space="preserve"> №</w:t>
      </w:r>
      <w:r w:rsidR="00430A73" w:rsidRPr="00BE693A">
        <w:rPr>
          <w:b/>
          <w:bCs/>
        </w:rPr>
        <w:t xml:space="preserve"> ___</w:t>
      </w:r>
    </w:p>
    <w:p w:rsidR="008E4CB6" w:rsidRPr="00BE693A" w:rsidRDefault="008E4CB6" w:rsidP="00EB6443">
      <w:pPr>
        <w:jc w:val="center"/>
        <w:outlineLvl w:val="0"/>
        <w:rPr>
          <w:b/>
          <w:bCs/>
        </w:rPr>
      </w:pPr>
    </w:p>
    <w:p w:rsidR="00E37ACB" w:rsidRPr="00BE693A" w:rsidRDefault="00E37ACB" w:rsidP="000D45A2">
      <w:pPr>
        <w:pStyle w:val="ad"/>
        <w:tabs>
          <w:tab w:val="left" w:pos="-3840"/>
        </w:tabs>
        <w:ind w:left="567"/>
        <w:jc w:val="left"/>
        <w:rPr>
          <w:b w:val="0"/>
        </w:rPr>
      </w:pPr>
      <w:r w:rsidRPr="00BE693A">
        <w:rPr>
          <w:b w:val="0"/>
        </w:rPr>
        <w:t xml:space="preserve">г. Волгоград </w:t>
      </w:r>
      <w:r w:rsidR="00D85CF6" w:rsidRPr="00BE693A">
        <w:rPr>
          <w:b w:val="0"/>
        </w:rPr>
        <w:tab/>
      </w:r>
      <w:r w:rsidR="00D85CF6" w:rsidRPr="00BE693A">
        <w:rPr>
          <w:b w:val="0"/>
        </w:rPr>
        <w:tab/>
      </w:r>
      <w:r w:rsidR="00D85CF6" w:rsidRPr="00BE693A">
        <w:rPr>
          <w:b w:val="0"/>
        </w:rPr>
        <w:tab/>
      </w:r>
      <w:r w:rsidR="00D85CF6" w:rsidRPr="00BE693A">
        <w:rPr>
          <w:b w:val="0"/>
        </w:rPr>
        <w:tab/>
      </w:r>
      <w:r w:rsidR="00D85CF6" w:rsidRPr="00BE693A">
        <w:rPr>
          <w:b w:val="0"/>
        </w:rPr>
        <w:tab/>
      </w:r>
      <w:r w:rsidR="00D85CF6" w:rsidRPr="00BE693A">
        <w:rPr>
          <w:b w:val="0"/>
        </w:rPr>
        <w:tab/>
      </w:r>
      <w:r w:rsidR="00D85CF6" w:rsidRPr="00BE693A">
        <w:rPr>
          <w:b w:val="0"/>
        </w:rPr>
        <w:tab/>
      </w:r>
      <w:r w:rsidR="00D85CF6" w:rsidRPr="00BE693A">
        <w:rPr>
          <w:b w:val="0"/>
        </w:rPr>
        <w:tab/>
      </w:r>
      <w:r w:rsidR="001C50E4" w:rsidRPr="00BE693A">
        <w:rPr>
          <w:b w:val="0"/>
        </w:rPr>
        <w:t xml:space="preserve">          </w:t>
      </w:r>
      <w:r w:rsidRPr="00BE693A">
        <w:rPr>
          <w:b w:val="0"/>
        </w:rPr>
        <w:t>_</w:t>
      </w:r>
      <w:r w:rsidR="00D85CF6" w:rsidRPr="00BE693A">
        <w:rPr>
          <w:b w:val="0"/>
        </w:rPr>
        <w:t>_</w:t>
      </w:r>
      <w:r w:rsidRPr="00BE693A">
        <w:rPr>
          <w:b w:val="0"/>
        </w:rPr>
        <w:t>_</w:t>
      </w:r>
      <w:r w:rsidR="00D85CF6" w:rsidRPr="00BE693A">
        <w:rPr>
          <w:b w:val="0"/>
        </w:rPr>
        <w:t>.</w:t>
      </w:r>
      <w:r w:rsidRPr="00BE693A">
        <w:rPr>
          <w:b w:val="0"/>
        </w:rPr>
        <w:t>_</w:t>
      </w:r>
      <w:r w:rsidR="00D85CF6" w:rsidRPr="00BE693A">
        <w:rPr>
          <w:b w:val="0"/>
        </w:rPr>
        <w:t>_</w:t>
      </w:r>
      <w:r w:rsidRPr="00BE693A">
        <w:rPr>
          <w:b w:val="0"/>
        </w:rPr>
        <w:t>_</w:t>
      </w:r>
      <w:r w:rsidR="00D85CF6" w:rsidRPr="00BE693A">
        <w:rPr>
          <w:b w:val="0"/>
        </w:rPr>
        <w:t>.</w:t>
      </w:r>
      <w:r w:rsidRPr="00BE693A">
        <w:rPr>
          <w:b w:val="0"/>
        </w:rPr>
        <w:t>20</w:t>
      </w:r>
      <w:r w:rsidR="00430A73" w:rsidRPr="00BE693A">
        <w:rPr>
          <w:b w:val="0"/>
        </w:rPr>
        <w:t>2</w:t>
      </w:r>
      <w:r w:rsidR="00F24D99" w:rsidRPr="00BE693A">
        <w:rPr>
          <w:b w:val="0"/>
        </w:rPr>
        <w:t>_</w:t>
      </w:r>
      <w:r w:rsidRPr="00BE693A">
        <w:rPr>
          <w:b w:val="0"/>
        </w:rPr>
        <w:t xml:space="preserve"> г</w:t>
      </w:r>
      <w:r w:rsidR="00610A6D" w:rsidRPr="00BE693A">
        <w:rPr>
          <w:b w:val="0"/>
        </w:rPr>
        <w:t>.</w:t>
      </w:r>
    </w:p>
    <w:p w:rsidR="008E4CB6" w:rsidRPr="00BE693A" w:rsidRDefault="008E4CB6" w:rsidP="000D45A2">
      <w:pPr>
        <w:pStyle w:val="ad"/>
        <w:tabs>
          <w:tab w:val="left" w:pos="-3840"/>
        </w:tabs>
        <w:ind w:left="567"/>
        <w:jc w:val="left"/>
        <w:rPr>
          <w:b w:val="0"/>
        </w:rPr>
      </w:pPr>
    </w:p>
    <w:p w:rsidR="00971A37" w:rsidRPr="00BE693A" w:rsidRDefault="00DF615C" w:rsidP="00971A37">
      <w:pPr>
        <w:ind w:firstLine="540"/>
        <w:jc w:val="both"/>
      </w:pPr>
      <w:r w:rsidRPr="00BE693A">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BE693A">
        <w:t>___</w:t>
      </w:r>
      <w:r w:rsidR="00D44171" w:rsidRPr="00BE693A">
        <w:t>,</w:t>
      </w:r>
      <w:r w:rsidRPr="00BE693A">
        <w:t xml:space="preserve"> действующего на основании </w:t>
      </w:r>
      <w:r w:rsidR="007E3DE1" w:rsidRPr="00BE693A">
        <w:t>___</w:t>
      </w:r>
      <w:r w:rsidRPr="00BE693A">
        <w:t xml:space="preserve">, с одной </w:t>
      </w:r>
      <w:r w:rsidR="009752FC" w:rsidRPr="00BE693A">
        <w:t>Сторон</w:t>
      </w:r>
      <w:r w:rsidRPr="00BE693A">
        <w:t>ы и</w:t>
      </w:r>
      <w:r w:rsidR="00971A37" w:rsidRPr="00BE693A">
        <w:t xml:space="preserve"> </w:t>
      </w:r>
      <w:r w:rsidR="00EF47FF" w:rsidRPr="00BE693A">
        <w:t xml:space="preserve">Общество с ограниченной ответственностью «___» (далее - </w:t>
      </w:r>
      <w:r w:rsidR="00971A37" w:rsidRPr="00BE693A">
        <w:t>ООО «___»</w:t>
      </w:r>
      <w:r w:rsidR="00EF47FF" w:rsidRPr="00BE693A">
        <w:t>)</w:t>
      </w:r>
      <w:r w:rsidR="00971A37" w:rsidRPr="00BE693A">
        <w:t xml:space="preserve">, именуемое в дальнейшем «Поставщик», в лице директора ___, действующего на основании Устава, с другой </w:t>
      </w:r>
      <w:r w:rsidR="009752FC" w:rsidRPr="00BE693A">
        <w:t>Сторон</w:t>
      </w:r>
      <w:r w:rsidR="00971A37" w:rsidRPr="00BE693A">
        <w:t xml:space="preserve">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w:t>
      </w:r>
      <w:r w:rsidR="00CC59D1" w:rsidRPr="00BE693A">
        <w:t>гл.IV, разд.2, п.</w:t>
      </w:r>
      <w:r w:rsidR="00864924" w:rsidRPr="00BE693A">
        <w:t>1, п.п.</w:t>
      </w:r>
      <w:r w:rsidR="00303DA6" w:rsidRPr="00BE693A">
        <w:t xml:space="preserve"> 30</w:t>
      </w:r>
      <w:r w:rsidR="00971A37" w:rsidRPr="00BE693A">
        <w:t xml:space="preserve"> Положения о закупке ВолгГТУ</w:t>
      </w:r>
      <w:r w:rsidR="008F19DB" w:rsidRPr="00BE693A">
        <w:t xml:space="preserve"> (далее – Положение)</w:t>
      </w:r>
      <w:r w:rsidR="00971A37" w:rsidRPr="00BE693A">
        <w:t>, заключили настоящий договор  о нижеследующем:</w:t>
      </w:r>
    </w:p>
    <w:p w:rsidR="00E37ACB" w:rsidRPr="00BE693A" w:rsidRDefault="00E37ACB" w:rsidP="00EB6443">
      <w:pPr>
        <w:pStyle w:val="Preformat"/>
        <w:widowControl/>
        <w:jc w:val="center"/>
        <w:outlineLvl w:val="0"/>
        <w:rPr>
          <w:rFonts w:ascii="Times New Roman" w:hAnsi="Times New Roman"/>
          <w:b/>
          <w:sz w:val="24"/>
          <w:szCs w:val="24"/>
        </w:rPr>
      </w:pPr>
      <w:r w:rsidRPr="00BE693A">
        <w:rPr>
          <w:rFonts w:ascii="Times New Roman" w:hAnsi="Times New Roman"/>
          <w:b/>
          <w:sz w:val="24"/>
          <w:szCs w:val="24"/>
        </w:rPr>
        <w:t xml:space="preserve">1. Предмет </w:t>
      </w:r>
      <w:r w:rsidR="009832A4" w:rsidRPr="00BE693A">
        <w:rPr>
          <w:rFonts w:ascii="Times New Roman" w:hAnsi="Times New Roman"/>
          <w:b/>
          <w:sz w:val="24"/>
          <w:szCs w:val="24"/>
        </w:rPr>
        <w:t>договор</w:t>
      </w:r>
      <w:r w:rsidRPr="00BE693A">
        <w:rPr>
          <w:rFonts w:ascii="Times New Roman" w:hAnsi="Times New Roman"/>
          <w:b/>
          <w:sz w:val="24"/>
          <w:szCs w:val="24"/>
        </w:rPr>
        <w:t>а</w:t>
      </w:r>
    </w:p>
    <w:p w:rsidR="009D2095" w:rsidRPr="00BE693A" w:rsidRDefault="009D2095" w:rsidP="009D2095">
      <w:pPr>
        <w:ind w:firstLine="540"/>
        <w:jc w:val="both"/>
      </w:pPr>
      <w:r w:rsidRPr="00BE693A">
        <w:t xml:space="preserve">1.1. Поставщик обязуется по заказу (заявке) Заказчика передавать в собственность Заказчика ______________________ (далее – Товар) для нужд </w:t>
      </w:r>
      <w:r w:rsidRPr="00BE693A">
        <w:rPr>
          <w:bCs/>
          <w:iCs/>
        </w:rPr>
        <w:t>ВолгГТУ</w:t>
      </w:r>
      <w:r w:rsidRPr="00BE693A">
        <w:t xml:space="preserve">, а Заказчик обязуется принимать и оплачивать Товар в порядке и сроки, установленные настоящим </w:t>
      </w:r>
      <w:r w:rsidR="009832A4" w:rsidRPr="00BE693A">
        <w:t>договор</w:t>
      </w:r>
      <w:r w:rsidRPr="00BE693A">
        <w:t>ом.</w:t>
      </w:r>
    </w:p>
    <w:p w:rsidR="005C1A56" w:rsidRPr="00BE693A" w:rsidRDefault="005C1A56" w:rsidP="005C1A56">
      <w:pPr>
        <w:autoSpaceDE w:val="0"/>
        <w:autoSpaceDN w:val="0"/>
        <w:adjustRightInd w:val="0"/>
        <w:ind w:firstLine="540"/>
        <w:jc w:val="both"/>
      </w:pPr>
      <w:r w:rsidRPr="00BE693A">
        <w:t xml:space="preserve">1.2. Наименование, количество (объем), ассортимент, требования к качеству и функциональным характеристикам (потребительским свойствам) Товара указаны в  </w:t>
      </w:r>
      <w:r w:rsidR="00BE693A">
        <w:t>описании объекта закупки</w:t>
      </w:r>
      <w:r w:rsidR="00BE693A" w:rsidRPr="00BE693A">
        <w:t xml:space="preserve"> </w:t>
      </w:r>
      <w:r w:rsidRPr="00BE693A">
        <w:t>(Приложение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BE693A">
        <w:t>,</w:t>
      </w:r>
      <w:r w:rsidRPr="00BE693A">
        <w:t xml:space="preserve"> счетами-фактурами (при наличии)</w:t>
      </w:r>
      <w:r w:rsidR="0086351D" w:rsidRPr="00BE693A">
        <w:t>,</w:t>
      </w:r>
      <w:r w:rsidR="009940D7" w:rsidRPr="00BE693A">
        <w:t xml:space="preserve"> </w:t>
      </w:r>
      <w:r w:rsidR="004B7F18" w:rsidRPr="00BE693A">
        <w:t xml:space="preserve">актом </w:t>
      </w:r>
      <w:r w:rsidR="009940D7" w:rsidRPr="00BE693A">
        <w:t>приемки товаров, работ, услуг</w:t>
      </w:r>
      <w:r w:rsidR="004B7F18" w:rsidRPr="00BE693A">
        <w:t xml:space="preserve"> по форме </w:t>
      </w:r>
      <w:r w:rsidR="009940D7" w:rsidRPr="00BE693A">
        <w:t>0510452</w:t>
      </w:r>
      <w:r w:rsidR="004B7F18" w:rsidRPr="00BE693A">
        <w:t xml:space="preserve">, утвержденной приказом </w:t>
      </w:r>
      <w:r w:rsidR="004B7F18" w:rsidRPr="00BE693A">
        <w:rPr>
          <w:bCs/>
        </w:rPr>
        <w:t xml:space="preserve">Минфина России от </w:t>
      </w:r>
      <w:r w:rsidR="00F519DF" w:rsidRPr="00BE693A">
        <w:rPr>
          <w:bCs/>
        </w:rPr>
        <w:t xml:space="preserve">15.04.2021 </w:t>
      </w:r>
      <w:r w:rsidR="009940D7" w:rsidRPr="00BE693A">
        <w:rPr>
          <w:bCs/>
        </w:rPr>
        <w:t>№</w:t>
      </w:r>
      <w:r w:rsidR="004B7F18" w:rsidRPr="00BE693A">
        <w:rPr>
          <w:bCs/>
        </w:rPr>
        <w:t xml:space="preserve"> </w:t>
      </w:r>
      <w:r w:rsidR="00F519DF" w:rsidRPr="00BE693A">
        <w:rPr>
          <w:bCs/>
        </w:rPr>
        <w:t>61</w:t>
      </w:r>
      <w:r w:rsidR="004B7F18" w:rsidRPr="00BE693A">
        <w:rPr>
          <w:bCs/>
        </w:rPr>
        <w:t>н</w:t>
      </w:r>
      <w:r w:rsidR="00F519DF" w:rsidRPr="00BE693A">
        <w:rPr>
          <w:bCs/>
        </w:rPr>
        <w:t xml:space="preserve"> (</w:t>
      </w:r>
      <w:r w:rsidR="009940D7" w:rsidRPr="00BE693A">
        <w:rPr>
          <w:bCs/>
        </w:rPr>
        <w:t xml:space="preserve">далее - </w:t>
      </w:r>
      <w:r w:rsidR="009940D7" w:rsidRPr="00BE693A">
        <w:t>акт приемки</w:t>
      </w:r>
      <w:r w:rsidR="0086351D" w:rsidRPr="00BE693A">
        <w:t xml:space="preserve"> </w:t>
      </w:r>
      <w:r w:rsidR="00DC088E" w:rsidRPr="00BE693A">
        <w:t xml:space="preserve">по </w:t>
      </w:r>
      <w:r w:rsidR="0086351D" w:rsidRPr="00BE693A">
        <w:t>ф</w:t>
      </w:r>
      <w:r w:rsidR="00EF47FF" w:rsidRPr="00BE693A">
        <w:t xml:space="preserve">орме </w:t>
      </w:r>
      <w:r w:rsidR="0086351D" w:rsidRPr="00BE693A">
        <w:t>0510452</w:t>
      </w:r>
      <w:r w:rsidR="00F519DF" w:rsidRPr="00BE693A">
        <w:rPr>
          <w:bCs/>
        </w:rPr>
        <w:t>)</w:t>
      </w:r>
      <w:r w:rsidR="004B7F18" w:rsidRPr="00BE693A">
        <w:rPr>
          <w:bCs/>
        </w:rPr>
        <w:t>,</w:t>
      </w:r>
      <w:r w:rsidRPr="00BE693A">
        <w:t xml:space="preserve"> которые явля</w:t>
      </w:r>
      <w:r w:rsidR="00F519DF" w:rsidRPr="00BE693A">
        <w:t>ю</w:t>
      </w:r>
      <w:r w:rsidRPr="00BE693A">
        <w:t xml:space="preserve">тся неотъемлемыми частями настоящего </w:t>
      </w:r>
      <w:r w:rsidR="009832A4" w:rsidRPr="00BE693A">
        <w:t>договор</w:t>
      </w:r>
      <w:r w:rsidRPr="00BE693A">
        <w:t>а.</w:t>
      </w:r>
    </w:p>
    <w:p w:rsidR="0047583D" w:rsidRPr="00BE693A" w:rsidRDefault="0047583D" w:rsidP="0047583D">
      <w:pPr>
        <w:autoSpaceDE w:val="0"/>
        <w:autoSpaceDN w:val="0"/>
        <w:adjustRightInd w:val="0"/>
        <w:ind w:firstLine="540"/>
        <w:jc w:val="both"/>
      </w:pPr>
      <w:r w:rsidRPr="00BE693A">
        <w:t xml:space="preserve">1.3. Срок поставки Товара: со дня подписания </w:t>
      </w:r>
      <w:r w:rsidR="009832A4" w:rsidRPr="00BE693A">
        <w:t>договор</w:t>
      </w:r>
      <w:r w:rsidRPr="00BE693A">
        <w:t>а по ___.___ 20</w:t>
      </w:r>
      <w:r w:rsidR="00430A73" w:rsidRPr="00BE693A">
        <w:t>2</w:t>
      </w:r>
      <w:r w:rsidR="00CD3B53" w:rsidRPr="00BE693A">
        <w:t>_</w:t>
      </w:r>
      <w:r w:rsidRPr="00BE693A">
        <w:t xml:space="preserve"> г.</w:t>
      </w:r>
    </w:p>
    <w:p w:rsidR="00D85CF6" w:rsidRPr="00BE693A" w:rsidRDefault="00D85CF6" w:rsidP="00EB6443">
      <w:pPr>
        <w:pStyle w:val="Preformat"/>
        <w:widowControl/>
        <w:jc w:val="center"/>
        <w:outlineLvl w:val="0"/>
        <w:rPr>
          <w:rFonts w:ascii="Times New Roman" w:hAnsi="Times New Roman"/>
          <w:b/>
          <w:sz w:val="24"/>
          <w:szCs w:val="24"/>
        </w:rPr>
      </w:pPr>
      <w:r w:rsidRPr="00BE693A">
        <w:rPr>
          <w:rFonts w:ascii="Times New Roman" w:hAnsi="Times New Roman"/>
          <w:b/>
          <w:sz w:val="24"/>
          <w:szCs w:val="24"/>
        </w:rPr>
        <w:t xml:space="preserve">2. Цена </w:t>
      </w:r>
      <w:r w:rsidR="009832A4" w:rsidRPr="00BE693A">
        <w:rPr>
          <w:rFonts w:ascii="Times New Roman" w:hAnsi="Times New Roman"/>
          <w:b/>
          <w:sz w:val="24"/>
          <w:szCs w:val="24"/>
        </w:rPr>
        <w:t>договор</w:t>
      </w:r>
      <w:r w:rsidRPr="00BE693A">
        <w:rPr>
          <w:rFonts w:ascii="Times New Roman" w:hAnsi="Times New Roman"/>
          <w:b/>
          <w:sz w:val="24"/>
          <w:szCs w:val="24"/>
        </w:rPr>
        <w:t>а и порядок расчетов</w:t>
      </w:r>
    </w:p>
    <w:p w:rsidR="004A320B" w:rsidRPr="00BE693A" w:rsidRDefault="004A320B" w:rsidP="00E42161">
      <w:pPr>
        <w:ind w:firstLine="540"/>
        <w:jc w:val="both"/>
      </w:pPr>
      <w:r w:rsidRPr="00BE693A">
        <w:t xml:space="preserve">2.1. Цена договора составляет ___ руб. </w:t>
      </w:r>
      <w:r w:rsidRPr="00BE693A">
        <w:rPr>
          <w:i/>
        </w:rPr>
        <w:t>(цифрами и прописью)</w:t>
      </w:r>
      <w:r w:rsidRPr="00BE693A">
        <w:t xml:space="preserve">, в том числе НДС </w:t>
      </w:r>
      <w:r w:rsidR="001E6D7E" w:rsidRPr="00BE693A">
        <w:t>__</w:t>
      </w:r>
      <w:r w:rsidRPr="00BE693A">
        <w:t xml:space="preserve">% ___ руб. </w:t>
      </w:r>
      <w:r w:rsidR="00777E20" w:rsidRPr="00BE693A">
        <w:t>[</w:t>
      </w:r>
      <w:r w:rsidR="00777E20" w:rsidRPr="00BE693A">
        <w:rPr>
          <w:i/>
        </w:rPr>
        <w:t>ИЛИ</w:t>
      </w:r>
      <w:r w:rsidR="00777E20" w:rsidRPr="00BE693A">
        <w:t>] НДС не облагается</w:t>
      </w:r>
      <w:r w:rsidRPr="00BE693A">
        <w:t>. Ра</w:t>
      </w:r>
      <w:r w:rsidR="00777E20" w:rsidRPr="00BE693A">
        <w:t>счет</w:t>
      </w:r>
      <w:r w:rsidRPr="00BE693A">
        <w:t xml:space="preserve"> цены договора приведен в Приложении № </w:t>
      </w:r>
      <w:r w:rsidR="001E6D7E" w:rsidRPr="00BE693A">
        <w:t>2</w:t>
      </w:r>
      <w:r w:rsidRPr="00BE693A">
        <w:t>.</w:t>
      </w:r>
    </w:p>
    <w:p w:rsidR="0024031C" w:rsidRPr="00BE693A" w:rsidRDefault="00D85CF6" w:rsidP="00E42161">
      <w:pPr>
        <w:ind w:firstLine="540"/>
        <w:jc w:val="both"/>
      </w:pPr>
      <w:r w:rsidRPr="00BE693A">
        <w:t>2.</w:t>
      </w:r>
      <w:r w:rsidR="00C82ECC" w:rsidRPr="00BE693A">
        <w:t>2</w:t>
      </w:r>
      <w:r w:rsidRPr="00BE693A">
        <w:t xml:space="preserve">. Цена </w:t>
      </w:r>
      <w:r w:rsidR="009832A4" w:rsidRPr="00BE693A">
        <w:t>договор</w:t>
      </w:r>
      <w:r w:rsidRPr="00BE693A">
        <w:t>а включает в себя стоимость Товара,</w:t>
      </w:r>
      <w:r w:rsidR="0024031C" w:rsidRPr="00BE693A">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BE693A">
        <w:t>договор</w:t>
      </w:r>
      <w:r w:rsidR="0024031C" w:rsidRPr="00BE693A">
        <w:t>а</w:t>
      </w:r>
      <w:r w:rsidR="00FB4209" w:rsidRPr="00BE693A">
        <w:t>.</w:t>
      </w:r>
    </w:p>
    <w:p w:rsidR="00BE3AB5" w:rsidRPr="00BE693A" w:rsidRDefault="00BE3AB5" w:rsidP="00E42161">
      <w:pPr>
        <w:ind w:firstLine="540"/>
        <w:jc w:val="both"/>
      </w:pPr>
      <w:r w:rsidRPr="00BE693A">
        <w:t>2.3. Оплата по договору осуществляется из средств бюджетного учреждения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 Срок оплаты Заказчиком поставленного товара должен сос</w:t>
      </w:r>
      <w:r w:rsidR="009648C5" w:rsidRPr="00BE693A">
        <w:t>тавлять не более 7 рабочих дней с момент</w:t>
      </w:r>
      <w:r w:rsidR="00584B2C" w:rsidRPr="00BE693A">
        <w:t>а</w:t>
      </w:r>
      <w:r w:rsidR="009648C5" w:rsidRPr="00BE693A">
        <w:t xml:space="preserve"> подписания акта</w:t>
      </w:r>
      <w:r w:rsidR="005075FB" w:rsidRPr="00BE693A">
        <w:t xml:space="preserve"> по</w:t>
      </w:r>
      <w:r w:rsidR="009648C5" w:rsidRPr="00BE693A">
        <w:t xml:space="preserve"> форме 0510452.</w:t>
      </w:r>
    </w:p>
    <w:p w:rsidR="00E37ACB" w:rsidRPr="00BE693A" w:rsidRDefault="00A00CD2" w:rsidP="00EB6443">
      <w:pPr>
        <w:pStyle w:val="Preformat"/>
        <w:widowControl/>
        <w:jc w:val="center"/>
        <w:outlineLvl w:val="0"/>
        <w:rPr>
          <w:rFonts w:ascii="Times New Roman" w:hAnsi="Times New Roman"/>
          <w:b/>
          <w:sz w:val="24"/>
          <w:szCs w:val="24"/>
        </w:rPr>
      </w:pPr>
      <w:r w:rsidRPr="00BE693A">
        <w:rPr>
          <w:rFonts w:ascii="Times New Roman" w:hAnsi="Times New Roman"/>
          <w:b/>
          <w:sz w:val="24"/>
          <w:szCs w:val="24"/>
        </w:rPr>
        <w:t>3</w:t>
      </w:r>
      <w:r w:rsidR="00E37ACB" w:rsidRPr="00BE693A">
        <w:rPr>
          <w:rFonts w:ascii="Times New Roman" w:hAnsi="Times New Roman"/>
          <w:b/>
          <w:sz w:val="24"/>
          <w:szCs w:val="24"/>
        </w:rPr>
        <w:t>. Права и обязанности Сторон</w:t>
      </w:r>
    </w:p>
    <w:p w:rsidR="00B03675" w:rsidRPr="00BE693A" w:rsidRDefault="00B03675" w:rsidP="00E5255B">
      <w:pPr>
        <w:ind w:firstLine="540"/>
        <w:jc w:val="both"/>
      </w:pPr>
      <w:r w:rsidRPr="00BE693A">
        <w:t xml:space="preserve">3.1. Поставщик обязуется поставить товар </w:t>
      </w:r>
      <w:r w:rsidR="00B47486" w:rsidRPr="00BE693A">
        <w:t xml:space="preserve">в объеме и в сроки, предусмотренные </w:t>
      </w:r>
      <w:r w:rsidR="008E66A7" w:rsidRPr="00BE693A">
        <w:t>графиком поставки товара</w:t>
      </w:r>
      <w:r w:rsidR="00B47486" w:rsidRPr="00BE693A">
        <w:t xml:space="preserve"> (</w:t>
      </w:r>
      <w:r w:rsidR="00D519B7" w:rsidRPr="00BE693A">
        <w:t>П</w:t>
      </w:r>
      <w:r w:rsidR="00B47486" w:rsidRPr="00BE693A">
        <w:t xml:space="preserve">риложение </w:t>
      </w:r>
      <w:r w:rsidR="00D519B7" w:rsidRPr="00BE693A">
        <w:t xml:space="preserve">№ </w:t>
      </w:r>
      <w:r w:rsidR="001E6D7E" w:rsidRPr="00BE693A">
        <w:t>3</w:t>
      </w:r>
      <w:r w:rsidR="00B47486" w:rsidRPr="00BE693A">
        <w:t xml:space="preserve">), являющимся неотъемлемой частью настоящего Договора, и </w:t>
      </w:r>
      <w:r w:rsidR="00E5255B" w:rsidRPr="00BE693A">
        <w:t>передать товар</w:t>
      </w:r>
      <w:r w:rsidR="00B47486" w:rsidRPr="00BE693A">
        <w:t xml:space="preserve"> Заказчику в состоянии, соответствующем условиям настоящего Договора.</w:t>
      </w:r>
    </w:p>
    <w:p w:rsidR="00D50BCC" w:rsidRPr="00BE693A" w:rsidRDefault="00D50BCC" w:rsidP="00E5255B">
      <w:pPr>
        <w:ind w:firstLine="540"/>
        <w:jc w:val="both"/>
      </w:pPr>
      <w:r w:rsidRPr="00BE693A">
        <w:t>3.1.1. Обязанность Поставщика по согласованию с Заказчиком в срок не позднее 5  рабочих дней с даты заключения договора разработать график поставки товара по форме согласно Приложения № 3, определяя их оптимальную последовательность.</w:t>
      </w:r>
    </w:p>
    <w:p w:rsidR="001E6D7E" w:rsidRPr="00BE693A" w:rsidRDefault="001E6D7E" w:rsidP="00E5255B">
      <w:pPr>
        <w:ind w:firstLine="540"/>
        <w:jc w:val="both"/>
      </w:pPr>
      <w:r w:rsidRPr="00BE693A">
        <w:t>3.2. Поставщик обязан</w:t>
      </w:r>
      <w:r w:rsidR="00EE64A9" w:rsidRPr="00BE693A">
        <w:t xml:space="preserve"> предоставить по требованию Заказчика необходимую документацию, относящуюся к поставляемому товару по договору и создавать условия для проверки хода выполнения и качества поставки товара.</w:t>
      </w:r>
    </w:p>
    <w:p w:rsidR="00EE64A9" w:rsidRPr="00BE693A" w:rsidRDefault="00EE64A9" w:rsidP="00E5255B">
      <w:pPr>
        <w:ind w:firstLine="540"/>
        <w:jc w:val="both"/>
      </w:pPr>
      <w:r w:rsidRPr="00BE693A">
        <w:lastRenderedPageBreak/>
        <w:t>3.3. Заказчик обязан на регулярной основе осуществлять контроль за надлежащим исполнением обязательств по договору, а также за соответствием сроков поставки товара, установленным в графике.</w:t>
      </w:r>
    </w:p>
    <w:p w:rsidR="00B03675" w:rsidRPr="00BE693A" w:rsidRDefault="00B03675" w:rsidP="00E5255B">
      <w:pPr>
        <w:ind w:firstLine="540"/>
        <w:jc w:val="both"/>
      </w:pPr>
      <w:r w:rsidRPr="00BE693A">
        <w:t>3.</w:t>
      </w:r>
      <w:r w:rsidR="00D50BCC" w:rsidRPr="00BE693A">
        <w:t>4</w:t>
      </w:r>
      <w:r w:rsidRPr="00BE693A">
        <w:t>. Заказчик обязуется принять Товар и оплатить его в порядке и на условиях, предусмотренных договором.</w:t>
      </w:r>
    </w:p>
    <w:p w:rsidR="00E37ACB" w:rsidRPr="00BE693A" w:rsidRDefault="00A00CD2" w:rsidP="00EB6443">
      <w:pPr>
        <w:pStyle w:val="Preformat"/>
        <w:widowControl/>
        <w:jc w:val="center"/>
        <w:outlineLvl w:val="0"/>
        <w:rPr>
          <w:rFonts w:ascii="Times New Roman" w:hAnsi="Times New Roman"/>
          <w:b/>
          <w:sz w:val="24"/>
          <w:szCs w:val="24"/>
        </w:rPr>
      </w:pPr>
      <w:r w:rsidRPr="00BE693A">
        <w:rPr>
          <w:rFonts w:ascii="Times New Roman" w:hAnsi="Times New Roman"/>
          <w:b/>
          <w:sz w:val="24"/>
          <w:szCs w:val="24"/>
        </w:rPr>
        <w:t>4</w:t>
      </w:r>
      <w:r w:rsidR="00E37ACB" w:rsidRPr="00BE693A">
        <w:rPr>
          <w:rFonts w:ascii="Times New Roman" w:hAnsi="Times New Roman"/>
          <w:b/>
          <w:sz w:val="24"/>
          <w:szCs w:val="24"/>
        </w:rPr>
        <w:t>. Порядок и сроки поставки Товара. Прием Товара</w:t>
      </w:r>
    </w:p>
    <w:p w:rsidR="00BE3AB5" w:rsidRPr="00BE693A" w:rsidRDefault="00BE3AB5" w:rsidP="00BE3AB5">
      <w:pPr>
        <w:pStyle w:val="ConsPlusNormal"/>
        <w:widowControl/>
        <w:ind w:firstLine="567"/>
        <w:jc w:val="both"/>
        <w:rPr>
          <w:rFonts w:ascii="Times New Roman" w:hAnsi="Times New Roman" w:cs="Times New Roman"/>
          <w:sz w:val="24"/>
          <w:szCs w:val="24"/>
        </w:rPr>
      </w:pPr>
      <w:r w:rsidRPr="00BE693A">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BE693A">
        <w:rPr>
          <w:rFonts w:ascii="Times New Roman" w:hAnsi="Times New Roman" w:cs="Times New Roman"/>
          <w:bCs/>
          <w:sz w:val="24"/>
          <w:szCs w:val="24"/>
          <w:shd w:val="clear" w:color="auto" w:fill="FFFFFF"/>
        </w:rPr>
        <w:t>,</w:t>
      </w:r>
      <w:r w:rsidRPr="00BE693A">
        <w:rPr>
          <w:rFonts w:ascii="Times New Roman" w:hAnsi="Times New Roman" w:cs="Times New Roman"/>
          <w:sz w:val="24"/>
          <w:szCs w:val="24"/>
        </w:rPr>
        <w:t xml:space="preserve"> </w:t>
      </w:r>
      <w:r w:rsidRPr="00BE693A">
        <w:rPr>
          <w:rFonts w:ascii="Times New Roman" w:hAnsi="Times New Roman"/>
          <w:sz w:val="24"/>
          <w:szCs w:val="24"/>
        </w:rPr>
        <w:t xml:space="preserve">товарную накладную или УПД, </w:t>
      </w:r>
      <w:r w:rsidRPr="00BE693A">
        <w:rPr>
          <w:rFonts w:ascii="Times New Roman" w:hAnsi="Times New Roman" w:cs="Times New Roman"/>
          <w:sz w:val="24"/>
          <w:szCs w:val="24"/>
        </w:rPr>
        <w:t>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BE3AB5" w:rsidRPr="00BE693A" w:rsidRDefault="00BE3AB5" w:rsidP="00BE3AB5">
      <w:pPr>
        <w:pStyle w:val="ConsPlusNormal"/>
        <w:widowControl/>
        <w:ind w:firstLine="567"/>
        <w:jc w:val="both"/>
        <w:rPr>
          <w:rFonts w:ascii="Times New Roman" w:hAnsi="Times New Roman" w:cs="Times New Roman"/>
          <w:sz w:val="24"/>
          <w:szCs w:val="24"/>
        </w:rPr>
      </w:pPr>
      <w:r w:rsidRPr="00BE693A">
        <w:rPr>
          <w:rFonts w:ascii="Times New Roman" w:hAnsi="Times New Roman" w:cs="Times New Roman"/>
          <w:sz w:val="24"/>
          <w:szCs w:val="24"/>
        </w:rPr>
        <w:t xml:space="preserve">4.2. Заказчик осуществляет приемку в течение не более </w:t>
      </w:r>
      <w:r w:rsidR="00547571" w:rsidRPr="00BE693A">
        <w:rPr>
          <w:rFonts w:ascii="Times New Roman" w:hAnsi="Times New Roman" w:cs="Times New Roman"/>
          <w:sz w:val="24"/>
          <w:szCs w:val="24"/>
        </w:rPr>
        <w:t>2</w:t>
      </w:r>
      <w:r w:rsidRPr="00BE693A">
        <w:rPr>
          <w:rFonts w:ascii="Times New Roman" w:hAnsi="Times New Roman" w:cs="Times New Roman"/>
          <w:sz w:val="24"/>
          <w:szCs w:val="24"/>
        </w:rPr>
        <w:t xml:space="preserve">0 </w:t>
      </w:r>
      <w:r w:rsidR="00547571" w:rsidRPr="00BE693A">
        <w:rPr>
          <w:rFonts w:ascii="Times New Roman" w:hAnsi="Times New Roman" w:cs="Times New Roman"/>
          <w:sz w:val="24"/>
          <w:szCs w:val="24"/>
        </w:rPr>
        <w:t xml:space="preserve">календарных </w:t>
      </w:r>
      <w:r w:rsidRPr="00BE693A">
        <w:rPr>
          <w:rFonts w:ascii="Times New Roman" w:hAnsi="Times New Roman" w:cs="Times New Roman"/>
          <w:sz w:val="24"/>
          <w:szCs w:val="24"/>
        </w:rPr>
        <w:t xml:space="preserve">дней со дня получения от Поставщика документов, предусмотренных пунктом 4.1 и подписывает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sidR="00EF47FF" w:rsidRPr="00BE693A">
        <w:rPr>
          <w:rFonts w:ascii="Times New Roman" w:hAnsi="Times New Roman" w:cs="Times New Roman"/>
          <w:sz w:val="24"/>
          <w:szCs w:val="24"/>
        </w:rPr>
        <w:t>а</w:t>
      </w:r>
      <w:r w:rsidRPr="00BE693A">
        <w:rPr>
          <w:rFonts w:ascii="Times New Roman" w:hAnsi="Times New Roman" w:cs="Times New Roman"/>
          <w:sz w:val="24"/>
          <w:szCs w:val="24"/>
        </w:rPr>
        <w:t xml:space="preserve">кта приемки по форме 0510452. </w:t>
      </w:r>
    </w:p>
    <w:p w:rsidR="005C1A56" w:rsidRPr="00BE693A" w:rsidRDefault="005C1A56" w:rsidP="005C1A56">
      <w:pPr>
        <w:pStyle w:val="ConsPlusNormal"/>
        <w:widowControl/>
        <w:ind w:firstLine="567"/>
        <w:jc w:val="both"/>
        <w:rPr>
          <w:rFonts w:ascii="Times New Roman" w:hAnsi="Times New Roman" w:cs="Times New Roman"/>
          <w:sz w:val="24"/>
          <w:szCs w:val="24"/>
        </w:rPr>
      </w:pPr>
      <w:r w:rsidRPr="00BE693A">
        <w:rPr>
          <w:rFonts w:ascii="Times New Roman" w:hAnsi="Times New Roman" w:cs="Times New Roman"/>
          <w:sz w:val="24"/>
          <w:szCs w:val="24"/>
        </w:rPr>
        <w:t>4.</w:t>
      </w:r>
      <w:r w:rsidR="009A4A9F" w:rsidRPr="00BE693A">
        <w:rPr>
          <w:rFonts w:ascii="Times New Roman" w:hAnsi="Times New Roman" w:cs="Times New Roman"/>
          <w:sz w:val="24"/>
          <w:szCs w:val="24"/>
        </w:rPr>
        <w:t>3</w:t>
      </w:r>
      <w:r w:rsidRPr="00BE693A">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BE693A" w:rsidRDefault="005C1A56" w:rsidP="005C1A56">
      <w:pPr>
        <w:pStyle w:val="ad"/>
        <w:kinsoku w:val="0"/>
        <w:overflowPunct w:val="0"/>
        <w:autoSpaceDE w:val="0"/>
        <w:autoSpaceDN w:val="0"/>
        <w:ind w:right="109" w:firstLine="567"/>
        <w:jc w:val="both"/>
        <w:rPr>
          <w:b w:val="0"/>
        </w:rPr>
      </w:pPr>
      <w:r w:rsidRPr="00BE693A">
        <w:rPr>
          <w:b w:val="0"/>
        </w:rPr>
        <w:t>4.</w:t>
      </w:r>
      <w:r w:rsidR="009A4A9F" w:rsidRPr="00BE693A">
        <w:rPr>
          <w:b w:val="0"/>
        </w:rPr>
        <w:t>4</w:t>
      </w:r>
      <w:r w:rsidRPr="00BE693A">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BE693A" w:rsidRDefault="005C1A56" w:rsidP="005C1A56">
      <w:pPr>
        <w:pStyle w:val="ad"/>
        <w:kinsoku w:val="0"/>
        <w:overflowPunct w:val="0"/>
        <w:autoSpaceDE w:val="0"/>
        <w:autoSpaceDN w:val="0"/>
        <w:spacing w:before="1" w:line="239" w:lineRule="auto"/>
        <w:ind w:right="108" w:firstLine="567"/>
        <w:jc w:val="both"/>
        <w:rPr>
          <w:b w:val="0"/>
        </w:rPr>
      </w:pPr>
      <w:r w:rsidRPr="00BE693A">
        <w:rPr>
          <w:b w:val="0"/>
        </w:rPr>
        <w:t>4.</w:t>
      </w:r>
      <w:r w:rsidR="009A4A9F" w:rsidRPr="00BE693A">
        <w:rPr>
          <w:b w:val="0"/>
        </w:rPr>
        <w:t>5</w:t>
      </w:r>
      <w:r w:rsidRPr="00BE693A">
        <w:rPr>
          <w:b w:val="0"/>
        </w:rPr>
        <w:t xml:space="preserve">. На поставляемый  Товар  </w:t>
      </w:r>
      <w:r w:rsidR="007D3A13" w:rsidRPr="00BE693A">
        <w:rPr>
          <w:b w:val="0"/>
        </w:rPr>
        <w:t xml:space="preserve">Поставщик </w:t>
      </w:r>
      <w:r w:rsidRPr="00BE693A">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BE693A" w:rsidRDefault="005C1A56" w:rsidP="005C1A56">
      <w:pPr>
        <w:autoSpaceDE w:val="0"/>
        <w:autoSpaceDN w:val="0"/>
        <w:adjustRightInd w:val="0"/>
        <w:ind w:firstLine="567"/>
        <w:jc w:val="both"/>
      </w:pPr>
      <w:r w:rsidRPr="00BE693A">
        <w:t>Гарантийный срок -  ___ месяцев.</w:t>
      </w:r>
    </w:p>
    <w:p w:rsidR="005C1A56" w:rsidRPr="00BE693A" w:rsidRDefault="005C1A56" w:rsidP="005C1A56">
      <w:pPr>
        <w:autoSpaceDE w:val="0"/>
        <w:autoSpaceDN w:val="0"/>
        <w:adjustRightInd w:val="0"/>
        <w:ind w:firstLine="567"/>
        <w:jc w:val="both"/>
        <w:rPr>
          <w:b/>
          <w:bCs/>
        </w:rPr>
      </w:pPr>
      <w:r w:rsidRPr="00BE693A">
        <w:t>4.</w:t>
      </w:r>
      <w:r w:rsidR="009A4A9F" w:rsidRPr="00BE693A">
        <w:t>6</w:t>
      </w:r>
      <w:r w:rsidRPr="00BE693A">
        <w:t xml:space="preserve">. В период гарантийного срока на Товар </w:t>
      </w:r>
      <w:r w:rsidR="007D3A13" w:rsidRPr="00BE693A">
        <w:t xml:space="preserve">Поставщик </w:t>
      </w:r>
      <w:r w:rsidRPr="00BE693A">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BE693A">
        <w:t>Поставщика</w:t>
      </w:r>
      <w:r w:rsidR="007D3A13" w:rsidRPr="00BE693A">
        <w:rPr>
          <w:b/>
        </w:rPr>
        <w:t xml:space="preserve"> </w:t>
      </w:r>
      <w:r w:rsidRPr="00BE693A">
        <w:t xml:space="preserve">по адресу Заказчика. При необходимости доставку Товара в сервисные центры и обратно обеспечивает </w:t>
      </w:r>
      <w:r w:rsidR="007D3A13" w:rsidRPr="00BE693A">
        <w:t>Поставщик</w:t>
      </w:r>
      <w:r w:rsidR="007D3A13" w:rsidRPr="00BE693A">
        <w:rPr>
          <w:b/>
        </w:rPr>
        <w:t xml:space="preserve"> </w:t>
      </w:r>
      <w:r w:rsidRPr="00BE693A">
        <w:t>за свой счет.</w:t>
      </w:r>
    </w:p>
    <w:p w:rsidR="00E37ACB" w:rsidRPr="00BE693A" w:rsidRDefault="00562722" w:rsidP="00EB6443">
      <w:pPr>
        <w:pStyle w:val="Preformat"/>
        <w:widowControl/>
        <w:jc w:val="center"/>
        <w:outlineLvl w:val="0"/>
        <w:rPr>
          <w:rFonts w:ascii="Times New Roman" w:hAnsi="Times New Roman"/>
          <w:b/>
          <w:sz w:val="24"/>
          <w:szCs w:val="24"/>
        </w:rPr>
      </w:pPr>
      <w:r w:rsidRPr="00BE693A">
        <w:rPr>
          <w:rFonts w:ascii="Times New Roman" w:hAnsi="Times New Roman"/>
          <w:b/>
          <w:sz w:val="24"/>
          <w:szCs w:val="24"/>
        </w:rPr>
        <w:t>5</w:t>
      </w:r>
      <w:r w:rsidR="00E37ACB" w:rsidRPr="00BE693A">
        <w:rPr>
          <w:rFonts w:ascii="Times New Roman" w:hAnsi="Times New Roman"/>
          <w:b/>
          <w:sz w:val="24"/>
          <w:szCs w:val="24"/>
        </w:rPr>
        <w:t>. Обстоятельства непреодолимой силы</w:t>
      </w:r>
    </w:p>
    <w:p w:rsidR="00E37ACB" w:rsidRPr="00BE693A" w:rsidRDefault="00562722" w:rsidP="000D45A2">
      <w:pPr>
        <w:ind w:firstLine="540"/>
        <w:jc w:val="both"/>
      </w:pPr>
      <w:r w:rsidRPr="00BE693A">
        <w:t>5</w:t>
      </w:r>
      <w:r w:rsidR="00E37ACB" w:rsidRPr="00BE693A">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BE693A">
        <w:t>договор</w:t>
      </w:r>
      <w:r w:rsidR="00E37ACB" w:rsidRPr="00BE693A">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BE693A">
        <w:t>договор</w:t>
      </w:r>
      <w:r w:rsidR="00E37ACB" w:rsidRPr="00BE693A">
        <w:t xml:space="preserve">а, и иные, то есть чрезвычайные и непредотвратимые обстоятельства, наступившие после заключения </w:t>
      </w:r>
      <w:r w:rsidR="009832A4" w:rsidRPr="00BE693A">
        <w:t>договор</w:t>
      </w:r>
      <w:r w:rsidR="00E37ACB" w:rsidRPr="00BE693A">
        <w:t xml:space="preserve">а, которые соответствующая Сторона </w:t>
      </w:r>
      <w:r w:rsidR="007C66E7" w:rsidRPr="00BE693A">
        <w:t>д</w:t>
      </w:r>
      <w:r w:rsidR="000B00F8" w:rsidRPr="00BE693A">
        <w:t>оговор</w:t>
      </w:r>
      <w:r w:rsidR="00E37ACB" w:rsidRPr="00BE693A">
        <w:t xml:space="preserve">а не могла ни предвидеть, ни предотвратить разумными мерами. В этом случае срок исполнения обязательств </w:t>
      </w:r>
      <w:r w:rsidR="003B7D73" w:rsidRPr="00BE693A">
        <w:t xml:space="preserve"> </w:t>
      </w:r>
      <w:r w:rsidR="00E37ACB" w:rsidRPr="00BE693A">
        <w:t xml:space="preserve">продлевается на срок действия обстоятельств непреодолимой силы и преодоления их последствий. </w:t>
      </w:r>
    </w:p>
    <w:p w:rsidR="00E37ACB" w:rsidRPr="00BE693A" w:rsidRDefault="00562722" w:rsidP="000D45A2">
      <w:pPr>
        <w:ind w:firstLine="540"/>
        <w:jc w:val="both"/>
      </w:pPr>
      <w:r w:rsidRPr="00BE693A">
        <w:t>5</w:t>
      </w:r>
      <w:r w:rsidR="00E37ACB" w:rsidRPr="00BE693A">
        <w:t xml:space="preserve">.2. Сторона, у которой отсутствует возможность исполнения обязательств по настоящему </w:t>
      </w:r>
      <w:r w:rsidR="009832A4" w:rsidRPr="00BE693A">
        <w:t>договор</w:t>
      </w:r>
      <w:r w:rsidR="00E37ACB" w:rsidRPr="00BE693A">
        <w:t xml:space="preserve">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w:t>
      </w:r>
      <w:r w:rsidR="00E37ACB" w:rsidRPr="00BE693A">
        <w:lastRenderedPageBreak/>
        <w:t>непреодолимой силы, содержащиеся в извещении, должны быть подтверждены документально.</w:t>
      </w:r>
    </w:p>
    <w:p w:rsidR="00E37ACB" w:rsidRPr="00BE693A" w:rsidRDefault="00562722" w:rsidP="000D45A2">
      <w:pPr>
        <w:ind w:firstLine="540"/>
        <w:jc w:val="both"/>
      </w:pPr>
      <w:r w:rsidRPr="00BE693A">
        <w:t>5</w:t>
      </w:r>
      <w:r w:rsidR="00E37ACB" w:rsidRPr="00BE693A">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BE693A" w:rsidRDefault="00EB47A6" w:rsidP="00EB6443">
      <w:pPr>
        <w:pStyle w:val="Preformat"/>
        <w:widowControl/>
        <w:jc w:val="center"/>
        <w:outlineLvl w:val="0"/>
        <w:rPr>
          <w:rFonts w:ascii="Times New Roman" w:hAnsi="Times New Roman"/>
          <w:b/>
          <w:sz w:val="24"/>
          <w:szCs w:val="24"/>
        </w:rPr>
      </w:pPr>
      <w:r w:rsidRPr="00BE693A">
        <w:rPr>
          <w:rFonts w:ascii="Times New Roman" w:hAnsi="Times New Roman"/>
          <w:b/>
          <w:sz w:val="24"/>
          <w:szCs w:val="24"/>
        </w:rPr>
        <w:t>6. Ответственность Сторон</w:t>
      </w:r>
    </w:p>
    <w:p w:rsidR="00BE3AB5" w:rsidRPr="00BE693A" w:rsidRDefault="00BE3AB5" w:rsidP="00BE3AB5">
      <w:pPr>
        <w:ind w:firstLine="540"/>
        <w:jc w:val="both"/>
      </w:pPr>
      <w:r w:rsidRPr="00BE693A">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E3AB5" w:rsidRPr="00BE693A" w:rsidRDefault="00BE3AB5" w:rsidP="00BE3AB5">
      <w:pPr>
        <w:ind w:firstLine="540"/>
        <w:jc w:val="both"/>
      </w:pPr>
      <w:r w:rsidRPr="00BE693A">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BE3AB5" w:rsidRPr="00BE693A" w:rsidRDefault="00BE3AB5" w:rsidP="00BE3AB5">
      <w:pPr>
        <w:ind w:firstLine="540"/>
        <w:jc w:val="both"/>
      </w:pPr>
      <w:r w:rsidRPr="00BE693A">
        <w:t>6.3.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BE3AB5" w:rsidRPr="00BE693A" w:rsidRDefault="00BE3AB5" w:rsidP="00BE3AB5">
      <w:pPr>
        <w:ind w:firstLine="540"/>
        <w:jc w:val="both"/>
      </w:pPr>
      <w:r w:rsidRPr="00BE693A">
        <w:t>6.4.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BE3AB5" w:rsidRPr="00BE693A" w:rsidRDefault="00BE3AB5" w:rsidP="00BE3AB5">
      <w:pPr>
        <w:ind w:firstLine="540"/>
        <w:jc w:val="both"/>
      </w:pPr>
      <w:r w:rsidRPr="00BE693A">
        <w:t>6.5.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BE3AB5" w:rsidRPr="00BE693A" w:rsidRDefault="00BE3AB5" w:rsidP="00BE3AB5">
      <w:pPr>
        <w:ind w:firstLine="540"/>
        <w:jc w:val="both"/>
      </w:pPr>
      <w:r w:rsidRPr="00BE693A">
        <w:t>6.6.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B52C5C" w:rsidRPr="00BE693A" w:rsidRDefault="00B52C5C" w:rsidP="00BE3AB5">
      <w:pPr>
        <w:ind w:firstLine="540"/>
        <w:jc w:val="both"/>
      </w:pPr>
      <w:r w:rsidRPr="00BE693A">
        <w:t>6.</w:t>
      </w:r>
      <w:r w:rsidR="00D9354B" w:rsidRPr="00BE693A">
        <w:t>7</w:t>
      </w:r>
      <w:r w:rsidRPr="00BE693A">
        <w:t>. При систематическом (три и более раз) неисполнении Поставщиком в назначенный срок претензии Заказчик вправе расторгнуть договор в установленном законодательством Российской Федерации порядке с взысканием и Поставщика причиненных убытков.</w:t>
      </w:r>
    </w:p>
    <w:p w:rsidR="00BE3AB5" w:rsidRPr="00BE693A" w:rsidRDefault="00BE3AB5" w:rsidP="00BE3AB5">
      <w:pPr>
        <w:ind w:firstLine="567"/>
        <w:jc w:val="both"/>
      </w:pPr>
      <w:r w:rsidRPr="00BE693A">
        <w:t>6.</w:t>
      </w:r>
      <w:r w:rsidR="00D9354B" w:rsidRPr="00BE693A">
        <w:t>8</w:t>
      </w:r>
      <w:r w:rsidRPr="00BE693A">
        <w:t>. Уплата штрафа не освобождает стороны от выполнения своих обязательств.</w:t>
      </w:r>
    </w:p>
    <w:p w:rsidR="00292E79" w:rsidRPr="00BE693A" w:rsidRDefault="00B22572" w:rsidP="00EB6443">
      <w:pPr>
        <w:jc w:val="center"/>
        <w:outlineLvl w:val="0"/>
        <w:rPr>
          <w:b/>
          <w:bCs/>
        </w:rPr>
      </w:pPr>
      <w:r w:rsidRPr="00BE693A">
        <w:rPr>
          <w:b/>
          <w:bCs/>
        </w:rPr>
        <w:t>7</w:t>
      </w:r>
      <w:r w:rsidR="004B6D5F" w:rsidRPr="00BE693A">
        <w:rPr>
          <w:b/>
          <w:bCs/>
        </w:rPr>
        <w:t>. Порядок урегулирования споров</w:t>
      </w:r>
    </w:p>
    <w:p w:rsidR="00F564CA" w:rsidRPr="00BE693A" w:rsidRDefault="007E5F8E" w:rsidP="00F564CA">
      <w:pPr>
        <w:shd w:val="clear" w:color="auto" w:fill="FFFFFF"/>
        <w:spacing w:line="240" w:lineRule="atLeast"/>
        <w:ind w:right="38" w:firstLine="567"/>
        <w:jc w:val="both"/>
        <w:rPr>
          <w:b/>
          <w:bCs/>
        </w:rPr>
      </w:pPr>
      <w:r w:rsidRPr="00BE693A">
        <w:t>7</w:t>
      </w:r>
      <w:r w:rsidR="00F564CA" w:rsidRPr="00BE693A">
        <w:t xml:space="preserve">.1. В случае возникновения любых противоречий, претензий и разногласий, а также споров, связанных с исполнением настоящего </w:t>
      </w:r>
      <w:r w:rsidR="009832A4" w:rsidRPr="00BE693A">
        <w:t>договор</w:t>
      </w:r>
      <w:r w:rsidR="00F564CA" w:rsidRPr="00BE693A">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BE693A" w:rsidRDefault="007E5F8E" w:rsidP="00F564CA">
      <w:pPr>
        <w:ind w:firstLine="567"/>
        <w:jc w:val="both"/>
      </w:pPr>
      <w:r w:rsidRPr="00BE693A">
        <w:t>7</w:t>
      </w:r>
      <w:r w:rsidR="00F564CA" w:rsidRPr="00BE693A">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BE693A" w:rsidRDefault="007E5F8E" w:rsidP="00F564CA">
      <w:pPr>
        <w:ind w:firstLine="567"/>
        <w:jc w:val="both"/>
      </w:pPr>
      <w:r w:rsidRPr="00BE693A">
        <w:t>7</w:t>
      </w:r>
      <w:r w:rsidR="00F564CA" w:rsidRPr="00BE693A">
        <w:t>.3. До передачи спора на разрешение суда Стороны примут меры к его урегулированию в претензионном порядке.</w:t>
      </w:r>
    </w:p>
    <w:p w:rsidR="00F564CA" w:rsidRPr="00BE693A" w:rsidRDefault="007E5F8E" w:rsidP="00F564CA">
      <w:pPr>
        <w:ind w:firstLine="567"/>
        <w:jc w:val="both"/>
      </w:pPr>
      <w:r w:rsidRPr="00BE693A">
        <w:t>7</w:t>
      </w:r>
      <w:r w:rsidR="00F564CA" w:rsidRPr="00BE693A">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BE693A" w:rsidRDefault="007E5F8E" w:rsidP="00F564CA">
      <w:pPr>
        <w:ind w:firstLine="567"/>
        <w:jc w:val="both"/>
      </w:pPr>
      <w:r w:rsidRPr="00BE693A">
        <w:t>7</w:t>
      </w:r>
      <w:r w:rsidR="00F564CA" w:rsidRPr="00BE693A">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BE693A" w:rsidRDefault="007E5F8E" w:rsidP="00F564CA">
      <w:pPr>
        <w:ind w:firstLine="567"/>
        <w:jc w:val="both"/>
      </w:pPr>
      <w:r w:rsidRPr="00BE693A">
        <w:t>7</w:t>
      </w:r>
      <w:r w:rsidR="00F564CA" w:rsidRPr="00BE693A">
        <w:t>.6. Если претензионные требования подлежат денежной оценке, в претензии указывается истребуемая сумма и ее полный и обоснованный расчет.</w:t>
      </w:r>
    </w:p>
    <w:p w:rsidR="00F564CA" w:rsidRPr="00BE693A" w:rsidRDefault="007E5F8E" w:rsidP="00F564CA">
      <w:pPr>
        <w:ind w:firstLine="567"/>
        <w:jc w:val="both"/>
      </w:pPr>
      <w:r w:rsidRPr="00BE693A">
        <w:lastRenderedPageBreak/>
        <w:t>7</w:t>
      </w:r>
      <w:r w:rsidR="00F564CA" w:rsidRPr="00BE693A">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BE693A" w:rsidRDefault="007E5F8E" w:rsidP="00F564CA">
      <w:pPr>
        <w:ind w:firstLine="567"/>
        <w:jc w:val="both"/>
      </w:pPr>
      <w:r w:rsidRPr="00BE693A">
        <w:t>7</w:t>
      </w:r>
      <w:r w:rsidR="00F564CA" w:rsidRPr="00BE693A">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BE693A" w:rsidRDefault="007E5F8E" w:rsidP="00F564CA">
      <w:pPr>
        <w:ind w:firstLine="567"/>
        <w:jc w:val="both"/>
      </w:pPr>
      <w:r w:rsidRPr="00BE693A">
        <w:t>7</w:t>
      </w:r>
      <w:r w:rsidR="00F564CA" w:rsidRPr="00BE693A">
        <w:t xml:space="preserve">.9. В случае невыполнения Сторонами своих обязательств и недостижения взаимного согласия споры по настоящему </w:t>
      </w:r>
      <w:r w:rsidR="009832A4" w:rsidRPr="00BE693A">
        <w:t>договор</w:t>
      </w:r>
      <w:r w:rsidR="00F564CA" w:rsidRPr="00BE693A">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BE693A" w:rsidRDefault="00907F18" w:rsidP="00907F18">
      <w:pPr>
        <w:pStyle w:val="2"/>
        <w:spacing w:before="0"/>
      </w:pPr>
      <w:r w:rsidRPr="00BE693A">
        <w:t>8. Антикоррупционная оговорка</w:t>
      </w:r>
    </w:p>
    <w:p w:rsidR="00907F18" w:rsidRPr="00BE693A" w:rsidRDefault="00907F18" w:rsidP="00907F18">
      <w:pPr>
        <w:widowControl w:val="0"/>
        <w:autoSpaceDE w:val="0"/>
        <w:autoSpaceDN w:val="0"/>
        <w:adjustRightInd w:val="0"/>
        <w:ind w:firstLine="567"/>
        <w:jc w:val="both"/>
      </w:pPr>
      <w:r w:rsidRPr="00BE693A">
        <w:t>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BE693A" w:rsidRDefault="00907F18" w:rsidP="00907F18">
      <w:pPr>
        <w:widowControl w:val="0"/>
        <w:autoSpaceDE w:val="0"/>
        <w:autoSpaceDN w:val="0"/>
        <w:adjustRightInd w:val="0"/>
        <w:ind w:firstLine="567"/>
        <w:jc w:val="both"/>
      </w:pPr>
      <w:r w:rsidRPr="00BE693A">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BE693A" w:rsidRDefault="00907F18" w:rsidP="00907F18">
      <w:pPr>
        <w:widowControl w:val="0"/>
        <w:autoSpaceDE w:val="0"/>
        <w:autoSpaceDN w:val="0"/>
        <w:adjustRightInd w:val="0"/>
        <w:ind w:firstLine="567"/>
        <w:jc w:val="both"/>
      </w:pPr>
      <w:r w:rsidRPr="00BE693A">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BE693A" w:rsidRDefault="00907F18" w:rsidP="00907F18">
      <w:pPr>
        <w:widowControl w:val="0"/>
        <w:autoSpaceDE w:val="0"/>
        <w:autoSpaceDN w:val="0"/>
        <w:adjustRightInd w:val="0"/>
        <w:ind w:firstLine="567"/>
        <w:jc w:val="both"/>
      </w:pPr>
      <w:r w:rsidRPr="00BE693A">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BE693A" w:rsidRDefault="00907F18" w:rsidP="00907F18">
      <w:pPr>
        <w:widowControl w:val="0"/>
        <w:autoSpaceDE w:val="0"/>
        <w:autoSpaceDN w:val="0"/>
        <w:adjustRightInd w:val="0"/>
        <w:ind w:firstLine="567"/>
        <w:jc w:val="both"/>
      </w:pPr>
      <w:r w:rsidRPr="00BE693A">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BE693A" w:rsidRDefault="00907F18" w:rsidP="00EB6443">
      <w:pPr>
        <w:jc w:val="center"/>
        <w:outlineLvl w:val="0"/>
        <w:rPr>
          <w:b/>
          <w:bCs/>
        </w:rPr>
      </w:pPr>
      <w:r w:rsidRPr="00BE693A">
        <w:rPr>
          <w:b/>
          <w:bCs/>
        </w:rPr>
        <w:t>9</w:t>
      </w:r>
      <w:r w:rsidR="00035190" w:rsidRPr="00BE693A">
        <w:rPr>
          <w:b/>
          <w:bCs/>
        </w:rPr>
        <w:t>. Заключительные положения</w:t>
      </w:r>
    </w:p>
    <w:p w:rsidR="00C75C83" w:rsidRPr="00BE693A" w:rsidRDefault="00C75C83" w:rsidP="00C75C83">
      <w:pPr>
        <w:ind w:firstLine="567"/>
        <w:jc w:val="both"/>
      </w:pPr>
      <w:r w:rsidRPr="00BE693A">
        <w:t>9.1. Настоящий договор составлен на ___ с., в двух экземплярах, имеющих одинаковую юридическую силу.</w:t>
      </w:r>
    </w:p>
    <w:p w:rsidR="00C75C83" w:rsidRPr="00BE693A" w:rsidRDefault="00C75C83" w:rsidP="00C75C83">
      <w:pPr>
        <w:ind w:firstLine="567"/>
        <w:jc w:val="both"/>
      </w:pPr>
      <w:r w:rsidRPr="00BE693A">
        <w:t xml:space="preserve">9.2.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C75C83" w:rsidRPr="00BE693A" w:rsidRDefault="00C75C83" w:rsidP="00C75C83">
      <w:pPr>
        <w:ind w:firstLine="567"/>
        <w:jc w:val="both"/>
      </w:pPr>
      <w:r w:rsidRPr="00BE693A">
        <w:t>9.3. Изменение существенных условий договора допускается согласно п.</w:t>
      </w:r>
      <w:r w:rsidR="002447AF" w:rsidRPr="00BE693A">
        <w:t>12</w:t>
      </w:r>
      <w:r w:rsidRPr="00BE693A">
        <w:t xml:space="preserve"> главы VI Положения о закупке ВолгГТУ, а именно:</w:t>
      </w:r>
    </w:p>
    <w:p w:rsidR="008E66A7" w:rsidRPr="00BE693A" w:rsidRDefault="008E66A7" w:rsidP="008E66A7">
      <w:pPr>
        <w:ind w:firstLine="567"/>
        <w:jc w:val="both"/>
      </w:pPr>
      <w:r w:rsidRPr="00BE693A">
        <w:t xml:space="preserve">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w:t>
      </w:r>
      <w:r w:rsidRPr="00BE693A">
        <w:lastRenderedPageBreak/>
        <w:t>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8E66A7" w:rsidRPr="00BE693A" w:rsidRDefault="008E66A7" w:rsidP="008E66A7">
      <w:pPr>
        <w:ind w:firstLine="567"/>
        <w:jc w:val="both"/>
      </w:pPr>
      <w:r w:rsidRPr="00BE693A">
        <w:t xml:space="preserve">2) сроки исполнения обязательств по договору, если необходимость изменения сроков вызвана: </w:t>
      </w:r>
    </w:p>
    <w:p w:rsidR="008E66A7" w:rsidRPr="00BE693A" w:rsidRDefault="008E66A7" w:rsidP="008E66A7">
      <w:pPr>
        <w:ind w:firstLine="567"/>
        <w:jc w:val="both"/>
      </w:pPr>
      <w:r w:rsidRPr="00BE693A">
        <w:t>- обстоятельствами непреодолимой силы или просрочкой выполнения Заказчиком своих обязательств по договору;</w:t>
      </w:r>
    </w:p>
    <w:p w:rsidR="008E66A7" w:rsidRPr="00BE693A" w:rsidRDefault="008E66A7" w:rsidP="008E66A7">
      <w:pPr>
        <w:ind w:firstLine="567"/>
        <w:jc w:val="both"/>
      </w:pPr>
      <w:r w:rsidRPr="00BE693A">
        <w:t>- увеличением или сокращением объема закупаемых товаров, работ, услуг не более чем на 30 (тридцать) процентов;</w:t>
      </w:r>
    </w:p>
    <w:p w:rsidR="008E66A7" w:rsidRPr="00BE693A" w:rsidRDefault="008E66A7" w:rsidP="008E66A7">
      <w:pPr>
        <w:ind w:firstLine="567"/>
        <w:jc w:val="both"/>
      </w:pPr>
      <w:r w:rsidRPr="00BE693A">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EA3F2F">
        <w:t>Поставщик</w:t>
      </w:r>
      <w:bookmarkStart w:id="0" w:name="_GoBack"/>
      <w:bookmarkEnd w:id="0"/>
      <w:r w:rsidRPr="00BE693A">
        <w:t xml:space="preserve"> готов продолжить исполнение договора без увеличения единичных расценок.</w:t>
      </w:r>
    </w:p>
    <w:p w:rsidR="008E66A7" w:rsidRPr="00BE693A" w:rsidRDefault="008E66A7" w:rsidP="008E66A7">
      <w:pPr>
        <w:ind w:firstLine="567"/>
        <w:jc w:val="both"/>
      </w:pPr>
      <w:r w:rsidRPr="00BE693A">
        <w:t>3) цену договора:</w:t>
      </w:r>
    </w:p>
    <w:p w:rsidR="008E66A7" w:rsidRPr="00BE693A" w:rsidRDefault="008E66A7" w:rsidP="008E66A7">
      <w:pPr>
        <w:ind w:firstLine="567"/>
        <w:jc w:val="both"/>
      </w:pPr>
      <w:r w:rsidRPr="00BE693A">
        <w:t>- путем ее уменьшения без изменения иных условий исполнения договора;</w:t>
      </w:r>
    </w:p>
    <w:p w:rsidR="008E66A7" w:rsidRPr="00BE693A" w:rsidRDefault="008E66A7" w:rsidP="008E66A7">
      <w:pPr>
        <w:ind w:firstLine="567"/>
        <w:jc w:val="both"/>
      </w:pPr>
      <w:r w:rsidRPr="00BE693A">
        <w:t xml:space="preserve">- в случаях, предусмотренных </w:t>
      </w:r>
      <w:hyperlink w:anchor="P259" w:history="1">
        <w:r w:rsidRPr="00BE693A">
          <w:t>подпунктом 1</w:t>
        </w:r>
      </w:hyperlink>
      <w:r w:rsidRPr="00BE693A">
        <w:t xml:space="preserve"> настоящего пункта;</w:t>
      </w:r>
    </w:p>
    <w:p w:rsidR="008E66A7" w:rsidRPr="00BE693A" w:rsidRDefault="008E66A7" w:rsidP="008E66A7">
      <w:pPr>
        <w:ind w:firstLine="567"/>
        <w:jc w:val="both"/>
      </w:pPr>
      <w:r w:rsidRPr="00BE693A">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8E66A7" w:rsidRPr="00BE693A" w:rsidRDefault="008E66A7" w:rsidP="008E66A7">
      <w:pPr>
        <w:ind w:firstLine="567"/>
        <w:jc w:val="both"/>
      </w:pPr>
      <w:r w:rsidRPr="00BE693A">
        <w:t>- в случае изменения в соответствии с законодательством Российской Федерации регулируемых государством цен (тарифов);</w:t>
      </w:r>
    </w:p>
    <w:p w:rsidR="008E66A7" w:rsidRPr="00BE693A" w:rsidRDefault="008E66A7" w:rsidP="008E66A7">
      <w:pPr>
        <w:ind w:firstLine="567"/>
        <w:jc w:val="both"/>
      </w:pPr>
      <w:r w:rsidRPr="00BE693A">
        <w:t>4) иные условия исполнения договора, если такое изменение договора допускается законодательством Российской Федерации.</w:t>
      </w:r>
    </w:p>
    <w:p w:rsidR="00C75C83" w:rsidRPr="00BE693A" w:rsidRDefault="00C75C83" w:rsidP="00C75C83">
      <w:pPr>
        <w:ind w:firstLine="567"/>
        <w:jc w:val="both"/>
      </w:pPr>
      <w:r w:rsidRPr="00BE693A">
        <w:t>9.4.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C75C83" w:rsidRPr="00BE693A" w:rsidRDefault="00C75C83" w:rsidP="00C75C83">
      <w:pPr>
        <w:ind w:firstLine="567"/>
        <w:jc w:val="both"/>
      </w:pPr>
      <w:r w:rsidRPr="00BE693A">
        <w:t>9.5.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C75C83" w:rsidRPr="00BE693A" w:rsidRDefault="00C75C83" w:rsidP="00C75C83">
      <w:pPr>
        <w:ind w:firstLine="567"/>
        <w:jc w:val="both"/>
      </w:pPr>
      <w:r w:rsidRPr="00BE693A">
        <w:t>9.6. Все изменения, дополнения и приложения к настоящему договору являются его неотъемлемой частью.</w:t>
      </w:r>
    </w:p>
    <w:p w:rsidR="00C75C83" w:rsidRPr="00BE693A" w:rsidRDefault="00C75C83" w:rsidP="00C75C83">
      <w:pPr>
        <w:ind w:firstLine="567"/>
        <w:jc w:val="both"/>
      </w:pPr>
      <w:r w:rsidRPr="00BE693A">
        <w:t xml:space="preserve">9.7. </w:t>
      </w:r>
      <w:r w:rsidR="00BE693A">
        <w:t>Поставщик</w:t>
      </w:r>
      <w:r w:rsidRPr="00BE693A">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C75C83" w:rsidRPr="00BE693A" w:rsidRDefault="00C75C83" w:rsidP="00C75C83">
      <w:pPr>
        <w:ind w:firstLine="567"/>
        <w:jc w:val="both"/>
      </w:pPr>
      <w:r w:rsidRPr="00BE693A">
        <w:t xml:space="preserve">9.8. </w:t>
      </w:r>
      <w:r w:rsidR="00BE693A">
        <w:t>Поставщик</w:t>
      </w:r>
      <w:r w:rsidRPr="00BE693A">
        <w:t xml:space="preserve"> несет ответственность по настоящему договору за действия привлекаемых соисполнителей как за свои собственные.</w:t>
      </w:r>
    </w:p>
    <w:p w:rsidR="00504D9D" w:rsidRPr="00BE693A" w:rsidRDefault="00907F18" w:rsidP="00EB6443">
      <w:pPr>
        <w:jc w:val="center"/>
        <w:outlineLvl w:val="0"/>
        <w:rPr>
          <w:b/>
          <w:bCs/>
        </w:rPr>
      </w:pPr>
      <w:r w:rsidRPr="00BE693A">
        <w:rPr>
          <w:b/>
          <w:bCs/>
        </w:rPr>
        <w:t>10</w:t>
      </w:r>
      <w:r w:rsidR="0000187E" w:rsidRPr="00BE693A">
        <w:rPr>
          <w:b/>
          <w:bCs/>
        </w:rPr>
        <w:t>. Приложения</w:t>
      </w:r>
    </w:p>
    <w:p w:rsidR="00546ABB" w:rsidRPr="00BE693A" w:rsidRDefault="00546ABB" w:rsidP="00546ABB">
      <w:pPr>
        <w:ind w:firstLine="567"/>
        <w:jc w:val="both"/>
      </w:pPr>
      <w:r w:rsidRPr="00BE693A">
        <w:t xml:space="preserve">10.1. Приложение № 1. </w:t>
      </w:r>
      <w:r w:rsidR="00BE693A">
        <w:t>Описание объекта закупки</w:t>
      </w:r>
      <w:r w:rsidRPr="00BE693A">
        <w:t>.</w:t>
      </w:r>
    </w:p>
    <w:p w:rsidR="00546ABB" w:rsidRPr="00BE693A" w:rsidRDefault="00546ABB" w:rsidP="00546ABB">
      <w:pPr>
        <w:ind w:firstLine="567"/>
        <w:jc w:val="both"/>
      </w:pPr>
      <w:r w:rsidRPr="00BE693A">
        <w:t xml:space="preserve">10.2. Приложение № </w:t>
      </w:r>
      <w:r w:rsidR="00BE693A">
        <w:t>2</w:t>
      </w:r>
      <w:r w:rsidRPr="00BE693A">
        <w:t>. Расчет цены договора.</w:t>
      </w:r>
    </w:p>
    <w:p w:rsidR="00546ABB" w:rsidRPr="00BE693A" w:rsidRDefault="00546ABB" w:rsidP="00546ABB">
      <w:pPr>
        <w:ind w:firstLine="567"/>
        <w:jc w:val="both"/>
      </w:pPr>
      <w:r w:rsidRPr="00BE693A">
        <w:t xml:space="preserve">10.3. Приложение № </w:t>
      </w:r>
      <w:r w:rsidR="00BE693A">
        <w:t>3</w:t>
      </w:r>
      <w:r w:rsidRPr="00BE693A">
        <w:t>. График поставки товара.</w:t>
      </w:r>
    </w:p>
    <w:p w:rsidR="00504D9D" w:rsidRPr="00BE693A" w:rsidRDefault="0000187E" w:rsidP="00EB6443">
      <w:pPr>
        <w:jc w:val="center"/>
        <w:outlineLvl w:val="0"/>
        <w:rPr>
          <w:b/>
          <w:bCs/>
        </w:rPr>
      </w:pPr>
      <w:r w:rsidRPr="00BE693A">
        <w:rPr>
          <w:b/>
          <w:bCs/>
        </w:rPr>
        <w:t>1</w:t>
      </w:r>
      <w:r w:rsidR="00CD1FA1" w:rsidRPr="00BE693A">
        <w:rPr>
          <w:b/>
          <w:bCs/>
        </w:rPr>
        <w:t>1</w:t>
      </w:r>
      <w:r w:rsidRPr="00BE693A">
        <w:rPr>
          <w:b/>
          <w:bCs/>
        </w:rPr>
        <w:t xml:space="preserve">. Адреса и реквизиты </w:t>
      </w:r>
      <w:r w:rsidR="009752FC" w:rsidRPr="00BE693A">
        <w:rPr>
          <w:b/>
          <w:bCs/>
        </w:rPr>
        <w:t>Сторон</w:t>
      </w:r>
    </w:p>
    <w:p w:rsidR="00504D9D" w:rsidRPr="00BE693A" w:rsidRDefault="00504D9D" w:rsidP="00EB6443">
      <w:pPr>
        <w:jc w:val="both"/>
        <w:outlineLvl w:val="0"/>
        <w:rPr>
          <w:b/>
          <w:bCs/>
          <w:u w:val="single"/>
        </w:rPr>
      </w:pPr>
      <w:r w:rsidRPr="00BE693A">
        <w:rPr>
          <w:b/>
          <w:bCs/>
          <w:u w:val="single"/>
        </w:rPr>
        <w:t>ЗАКАЗЧИК</w:t>
      </w:r>
    </w:p>
    <w:p w:rsidR="00DF615C" w:rsidRPr="00BE693A" w:rsidRDefault="00DF615C" w:rsidP="00DF615C">
      <w:pPr>
        <w:widowControl w:val="0"/>
        <w:suppressAutoHyphens/>
        <w:outlineLvl w:val="0"/>
        <w:rPr>
          <w:bCs/>
          <w:lang w:eastAsia="zh-CN"/>
        </w:rPr>
      </w:pPr>
      <w:r w:rsidRPr="00BE693A">
        <w:rPr>
          <w:b/>
          <w:bCs/>
          <w:lang w:eastAsia="zh-CN"/>
        </w:rPr>
        <w:t>Волгоградский государственный технический университет</w:t>
      </w:r>
    </w:p>
    <w:p w:rsidR="00DF615C" w:rsidRPr="00BE693A" w:rsidRDefault="00DF615C" w:rsidP="00DF615C">
      <w:pPr>
        <w:widowControl w:val="0"/>
        <w:suppressAutoHyphens/>
        <w:rPr>
          <w:b/>
          <w:bCs/>
          <w:lang w:eastAsia="zh-CN"/>
        </w:rPr>
      </w:pPr>
      <w:r w:rsidRPr="00BE693A">
        <w:rPr>
          <w:bCs/>
          <w:lang w:eastAsia="zh-CN"/>
        </w:rPr>
        <w:t>400005 г. Волгоград, пр. Ленина, 28, тел. (8442)23-00-76, 23-87-87</w:t>
      </w:r>
    </w:p>
    <w:p w:rsidR="00DF615C" w:rsidRPr="00BE693A" w:rsidRDefault="00DF615C" w:rsidP="00DF615C">
      <w:pPr>
        <w:suppressAutoHyphens/>
        <w:rPr>
          <w:rFonts w:eastAsia="MS Mincho"/>
          <w:lang w:eastAsia="zh-CN"/>
        </w:rPr>
      </w:pPr>
      <w:r w:rsidRPr="00BE693A">
        <w:rPr>
          <w:lang w:eastAsia="zh-CN"/>
        </w:rPr>
        <w:t>ИНН 3444049170, КПП 344401001, ОГРН 1023403440818</w:t>
      </w:r>
    </w:p>
    <w:p w:rsidR="00DF615C" w:rsidRPr="00BE693A" w:rsidRDefault="00DF615C" w:rsidP="00DF615C">
      <w:pPr>
        <w:suppressAutoHyphens/>
        <w:rPr>
          <w:lang w:eastAsia="zh-CN"/>
        </w:rPr>
      </w:pPr>
      <w:r w:rsidRPr="00BE693A">
        <w:rPr>
          <w:lang w:eastAsia="zh-CN"/>
        </w:rPr>
        <w:t>Получатель УФК по Волгоградской области (Волгоградский государственный технический университет л/с 20296Х09660)</w:t>
      </w:r>
    </w:p>
    <w:p w:rsidR="00DF615C" w:rsidRPr="00BE693A" w:rsidRDefault="00DF615C" w:rsidP="00DF615C">
      <w:pPr>
        <w:suppressAutoHyphens/>
        <w:rPr>
          <w:lang w:eastAsia="zh-CN"/>
        </w:rPr>
      </w:pPr>
      <w:r w:rsidRPr="00BE693A">
        <w:rPr>
          <w:lang w:eastAsia="zh-CN"/>
        </w:rPr>
        <w:lastRenderedPageBreak/>
        <w:t xml:space="preserve">Казначейский счет 03214643000000012900                   </w:t>
      </w:r>
    </w:p>
    <w:p w:rsidR="0087071F" w:rsidRPr="00BE693A" w:rsidRDefault="00DF615C" w:rsidP="00DF615C">
      <w:pPr>
        <w:suppressAutoHyphens/>
        <w:rPr>
          <w:lang w:eastAsia="zh-CN"/>
        </w:rPr>
      </w:pPr>
      <w:r w:rsidRPr="00BE693A">
        <w:rPr>
          <w:lang w:eastAsia="zh-CN"/>
        </w:rPr>
        <w:t xml:space="preserve">Банк получателя </w:t>
      </w:r>
      <w:r w:rsidR="0087071F" w:rsidRPr="00BE693A">
        <w:rPr>
          <w:color w:val="000000"/>
        </w:rPr>
        <w:t>ОКЦ № 4 Южного ГУ Банка России</w:t>
      </w:r>
      <w:r w:rsidRPr="00BE693A">
        <w:rPr>
          <w:lang w:eastAsia="zh-CN"/>
        </w:rPr>
        <w:t xml:space="preserve"> // УФК по Волгоградской области г.Волгоград</w:t>
      </w:r>
    </w:p>
    <w:p w:rsidR="0087071F" w:rsidRPr="00BE693A" w:rsidRDefault="00DF615C" w:rsidP="00DF615C">
      <w:pPr>
        <w:suppressAutoHyphens/>
        <w:rPr>
          <w:lang w:eastAsia="zh-CN"/>
        </w:rPr>
      </w:pPr>
      <w:r w:rsidRPr="00BE693A">
        <w:rPr>
          <w:lang w:eastAsia="zh-CN"/>
        </w:rPr>
        <w:t>БИК 011806101</w:t>
      </w:r>
    </w:p>
    <w:p w:rsidR="00DF615C" w:rsidRPr="00BE693A" w:rsidRDefault="00DF615C" w:rsidP="00DF615C">
      <w:pPr>
        <w:suppressAutoHyphens/>
        <w:rPr>
          <w:lang w:eastAsia="zh-CN"/>
        </w:rPr>
      </w:pPr>
      <w:r w:rsidRPr="00BE693A">
        <w:rPr>
          <w:lang w:eastAsia="zh-CN"/>
        </w:rPr>
        <w:t>Единый казначейский счет 40102810445370000021</w:t>
      </w:r>
    </w:p>
    <w:p w:rsidR="00504D9D" w:rsidRPr="00BE693A" w:rsidRDefault="00A85099" w:rsidP="00EB6443">
      <w:pPr>
        <w:outlineLvl w:val="0"/>
        <w:rPr>
          <w:rFonts w:eastAsia="MS Mincho"/>
          <w:b/>
          <w:bCs/>
          <w:u w:val="single"/>
        </w:rPr>
      </w:pPr>
      <w:r w:rsidRPr="00BE693A">
        <w:rPr>
          <w:rFonts w:eastAsia="MS Mincho"/>
          <w:b/>
          <w:bCs/>
          <w:u w:val="single"/>
        </w:rPr>
        <w:t>ПОСТАВЩИК</w:t>
      </w:r>
    </w:p>
    <w:p w:rsidR="00B64F7E" w:rsidRPr="00BE693A" w:rsidRDefault="00B64F7E" w:rsidP="000D45A2">
      <w:pPr>
        <w:rPr>
          <w:rFonts w:eastAsia="MS Mincho"/>
        </w:rPr>
      </w:pPr>
      <w:r w:rsidRPr="00BE693A">
        <w:rPr>
          <w:rFonts w:eastAsia="MS Mincho"/>
        </w:rPr>
        <w:t>_____</w:t>
      </w:r>
    </w:p>
    <w:p w:rsidR="00E37ACB" w:rsidRPr="00BE693A" w:rsidRDefault="00E37ACB" w:rsidP="000D45A2">
      <w:pPr>
        <w:rPr>
          <w:rFonts w:eastAsia="MS Mincho"/>
        </w:rPr>
      </w:pPr>
      <w:r w:rsidRPr="00BE693A">
        <w:rPr>
          <w:rFonts w:eastAsia="MS Mincho"/>
        </w:rPr>
        <w:t xml:space="preserve">Адрес юридический: </w:t>
      </w:r>
    </w:p>
    <w:p w:rsidR="00E37ACB" w:rsidRPr="00BE693A" w:rsidRDefault="00E37ACB" w:rsidP="000D45A2">
      <w:pPr>
        <w:rPr>
          <w:rFonts w:eastAsia="MS Mincho"/>
        </w:rPr>
      </w:pPr>
      <w:r w:rsidRPr="00BE693A">
        <w:rPr>
          <w:rFonts w:eastAsia="MS Mincho"/>
        </w:rPr>
        <w:t>Адрес фактический (почтовый)</w:t>
      </w:r>
      <w:r w:rsidR="00A85099" w:rsidRPr="00BE693A">
        <w:rPr>
          <w:rFonts w:eastAsia="MS Mincho"/>
        </w:rPr>
        <w:t>:</w:t>
      </w:r>
      <w:r w:rsidRPr="00BE693A">
        <w:rPr>
          <w:rFonts w:eastAsia="MS Mincho"/>
        </w:rPr>
        <w:t xml:space="preserve"> </w:t>
      </w:r>
    </w:p>
    <w:p w:rsidR="00BE3AB5" w:rsidRPr="00BE693A" w:rsidRDefault="00BE3AB5" w:rsidP="00BE3AB5">
      <w:pPr>
        <w:rPr>
          <w:rFonts w:eastAsia="MS Mincho"/>
        </w:rPr>
      </w:pPr>
      <w:r w:rsidRPr="00BE693A">
        <w:rPr>
          <w:rFonts w:eastAsia="MS Mincho"/>
        </w:rPr>
        <w:t xml:space="preserve">тел. </w:t>
      </w:r>
      <w:r w:rsidRPr="00BE693A">
        <w:t>(8442) ___, электронная почта ____,</w:t>
      </w:r>
    </w:p>
    <w:p w:rsidR="00E37ACB" w:rsidRPr="00BE693A" w:rsidRDefault="00E37ACB" w:rsidP="00EB6443">
      <w:pPr>
        <w:outlineLvl w:val="0"/>
        <w:rPr>
          <w:rFonts w:eastAsia="MS Mincho"/>
        </w:rPr>
      </w:pPr>
      <w:r w:rsidRPr="00BE693A">
        <w:rPr>
          <w:rFonts w:eastAsia="MS Mincho"/>
        </w:rPr>
        <w:t>ИНН</w:t>
      </w:r>
      <w:r w:rsidR="00035190" w:rsidRPr="00BE693A">
        <w:rPr>
          <w:rFonts w:eastAsia="MS Mincho"/>
        </w:rPr>
        <w:t xml:space="preserve"> </w:t>
      </w:r>
      <w:r w:rsidR="00A85099" w:rsidRPr="00BE693A">
        <w:t>___</w:t>
      </w:r>
      <w:r w:rsidR="00B64F7E" w:rsidRPr="00BE693A">
        <w:t>______________</w:t>
      </w:r>
      <w:r w:rsidR="00035190" w:rsidRPr="00BE693A">
        <w:rPr>
          <w:rFonts w:eastAsia="MS Mincho"/>
        </w:rPr>
        <w:t xml:space="preserve"> </w:t>
      </w:r>
      <w:r w:rsidRPr="00BE693A">
        <w:rPr>
          <w:rFonts w:eastAsia="MS Mincho"/>
        </w:rPr>
        <w:t xml:space="preserve"> КПП </w:t>
      </w:r>
      <w:r w:rsidR="00A85099" w:rsidRPr="00BE693A">
        <w:t>___</w:t>
      </w:r>
      <w:r w:rsidR="00B64F7E" w:rsidRPr="00BE693A">
        <w:t>____________</w:t>
      </w:r>
      <w:r w:rsidR="00CD3B53" w:rsidRPr="00BE693A">
        <w:t xml:space="preserve"> ОГРН ___</w:t>
      </w:r>
      <w:r w:rsidR="00B64F7E" w:rsidRPr="00BE693A">
        <w:t>_________</w:t>
      </w:r>
    </w:p>
    <w:p w:rsidR="00E37ACB" w:rsidRPr="00BE693A" w:rsidRDefault="00A85099" w:rsidP="00EB6443">
      <w:pPr>
        <w:outlineLvl w:val="0"/>
        <w:rPr>
          <w:rFonts w:eastAsia="MS Mincho"/>
        </w:rPr>
      </w:pPr>
      <w:r w:rsidRPr="00BE693A">
        <w:rPr>
          <w:rFonts w:eastAsia="MS Mincho"/>
        </w:rPr>
        <w:t xml:space="preserve">Р/счёт </w:t>
      </w:r>
      <w:r w:rsidR="00B64F7E" w:rsidRPr="00BE693A">
        <w:rPr>
          <w:rFonts w:eastAsia="MS Mincho"/>
        </w:rPr>
        <w:t>_______________________________________________________</w:t>
      </w:r>
    </w:p>
    <w:p w:rsidR="004C5CA3" w:rsidRPr="00BE693A" w:rsidRDefault="00A85099" w:rsidP="00EB6443">
      <w:pPr>
        <w:outlineLvl w:val="0"/>
        <w:rPr>
          <w:rFonts w:eastAsia="MS Mincho"/>
        </w:rPr>
      </w:pPr>
      <w:r w:rsidRPr="00BE693A">
        <w:rPr>
          <w:rFonts w:eastAsia="MS Mincho"/>
        </w:rPr>
        <w:t xml:space="preserve">Банк </w:t>
      </w:r>
      <w:r w:rsidR="00B64F7E" w:rsidRPr="00BE693A">
        <w:rPr>
          <w:rFonts w:eastAsia="MS Mincho"/>
        </w:rPr>
        <w:t xml:space="preserve"> ________________________________________________________</w:t>
      </w:r>
    </w:p>
    <w:p w:rsidR="00E37ACB" w:rsidRPr="00BE693A" w:rsidRDefault="00A85099" w:rsidP="000D45A2">
      <w:pPr>
        <w:rPr>
          <w:rFonts w:eastAsia="MS Mincho"/>
        </w:rPr>
      </w:pPr>
      <w:r w:rsidRPr="00BE693A">
        <w:rPr>
          <w:rFonts w:eastAsia="MS Mincho"/>
        </w:rPr>
        <w:t xml:space="preserve">К/ счёт </w:t>
      </w:r>
      <w:r w:rsidR="00B64F7E" w:rsidRPr="00BE693A">
        <w:rPr>
          <w:rFonts w:eastAsia="MS Mincho"/>
        </w:rPr>
        <w:t>_______________________________________________________</w:t>
      </w:r>
    </w:p>
    <w:p w:rsidR="00E37ACB" w:rsidRPr="00BE693A" w:rsidRDefault="00A85099" w:rsidP="000D45A2">
      <w:pPr>
        <w:rPr>
          <w:rFonts w:eastAsia="MS Mincho"/>
        </w:rPr>
      </w:pPr>
      <w:r w:rsidRPr="00BE693A">
        <w:rPr>
          <w:rFonts w:eastAsia="MS Mincho"/>
        </w:rPr>
        <w:t xml:space="preserve">БИК </w:t>
      </w:r>
      <w:r w:rsidR="00B64F7E" w:rsidRPr="00BE693A">
        <w:rPr>
          <w:rFonts w:eastAsia="MS Mincho"/>
        </w:rPr>
        <w:t>_________________________________________________________</w:t>
      </w:r>
    </w:p>
    <w:p w:rsidR="00536B14" w:rsidRPr="00BE693A" w:rsidRDefault="00536B14" w:rsidP="000D45A2">
      <w:pPr>
        <w:rPr>
          <w:rFonts w:eastAsia="MS Mincho"/>
        </w:rPr>
      </w:pPr>
    </w:p>
    <w:p w:rsidR="00012BAA" w:rsidRPr="00BE693A" w:rsidRDefault="00012BAA" w:rsidP="000D45A2">
      <w:pPr>
        <w:rPr>
          <w:rFonts w:eastAsia="MS Mincho"/>
        </w:rPr>
      </w:pPr>
    </w:p>
    <w:tbl>
      <w:tblPr>
        <w:tblW w:w="0" w:type="auto"/>
        <w:jc w:val="center"/>
        <w:tblLayout w:type="fixed"/>
        <w:tblLook w:val="0000" w:firstRow="0" w:lastRow="0" w:firstColumn="0" w:lastColumn="0" w:noHBand="0" w:noVBand="0"/>
      </w:tblPr>
      <w:tblGrid>
        <w:gridCol w:w="4428"/>
        <w:gridCol w:w="4243"/>
      </w:tblGrid>
      <w:tr w:rsidR="00C52D6A" w:rsidRPr="00BE693A" w:rsidTr="007D0495">
        <w:trPr>
          <w:jc w:val="center"/>
        </w:trPr>
        <w:tc>
          <w:tcPr>
            <w:tcW w:w="4428" w:type="dxa"/>
            <w:shd w:val="clear" w:color="auto" w:fill="auto"/>
          </w:tcPr>
          <w:p w:rsidR="00C52D6A" w:rsidRPr="00BE693A" w:rsidRDefault="00536B14" w:rsidP="007D0495">
            <w:pPr>
              <w:widowControl w:val="0"/>
              <w:adjustRightInd w:val="0"/>
              <w:jc w:val="center"/>
              <w:rPr>
                <w:b/>
                <w:u w:val="single"/>
              </w:rPr>
            </w:pPr>
            <w:r w:rsidRPr="00BE693A">
              <w:rPr>
                <w:b/>
                <w:u w:val="single"/>
              </w:rPr>
              <w:t>ЗАКАЗЧИК</w:t>
            </w:r>
          </w:p>
          <w:p w:rsidR="00C52D6A" w:rsidRPr="00BE693A" w:rsidRDefault="00536B14" w:rsidP="007D0495">
            <w:pPr>
              <w:widowControl w:val="0"/>
              <w:adjustRightInd w:val="0"/>
              <w:jc w:val="center"/>
            </w:pPr>
            <w:r w:rsidRPr="00BE693A">
              <w:t>__________</w:t>
            </w:r>
          </w:p>
          <w:p w:rsidR="00536B14" w:rsidRPr="00BE693A" w:rsidRDefault="00536B14" w:rsidP="007D0495">
            <w:pPr>
              <w:widowControl w:val="0"/>
              <w:adjustRightInd w:val="0"/>
              <w:jc w:val="center"/>
              <w:rPr>
                <w:vertAlign w:val="superscript"/>
              </w:rPr>
            </w:pPr>
            <w:r w:rsidRPr="00BE693A">
              <w:rPr>
                <w:vertAlign w:val="superscript"/>
              </w:rPr>
              <w:t>(Должность)</w:t>
            </w:r>
          </w:p>
          <w:p w:rsidR="00C52D6A" w:rsidRPr="00BE693A" w:rsidRDefault="00C52D6A" w:rsidP="007D0495">
            <w:pPr>
              <w:widowControl w:val="0"/>
              <w:adjustRightInd w:val="0"/>
              <w:jc w:val="center"/>
            </w:pPr>
            <w:r w:rsidRPr="00BE693A">
              <w:rPr>
                <w:b/>
              </w:rPr>
              <w:t>__________</w:t>
            </w:r>
            <w:r w:rsidRPr="00BE693A">
              <w:t xml:space="preserve"> __________</w:t>
            </w:r>
          </w:p>
          <w:p w:rsidR="00C52D6A" w:rsidRPr="00BE693A" w:rsidRDefault="00C52D6A" w:rsidP="007D0495">
            <w:pPr>
              <w:widowControl w:val="0"/>
              <w:tabs>
                <w:tab w:val="center" w:pos="1536"/>
                <w:tab w:val="center" w:pos="2670"/>
              </w:tabs>
              <w:adjustRightInd w:val="0"/>
              <w:rPr>
                <w:vertAlign w:val="superscript"/>
              </w:rPr>
            </w:pPr>
            <w:r w:rsidRPr="00BE693A">
              <w:rPr>
                <w:vertAlign w:val="superscript"/>
              </w:rPr>
              <w:tab/>
              <w:t>(Подпись)</w:t>
            </w:r>
            <w:r w:rsidRPr="00BE693A">
              <w:rPr>
                <w:vertAlign w:val="superscript"/>
              </w:rPr>
              <w:tab/>
              <w:t>(Ф.И.О)</w:t>
            </w:r>
          </w:p>
          <w:p w:rsidR="00C52D6A" w:rsidRPr="00BE693A" w:rsidRDefault="00C52D6A" w:rsidP="007D0495">
            <w:pPr>
              <w:widowControl w:val="0"/>
              <w:adjustRightInd w:val="0"/>
              <w:jc w:val="center"/>
              <w:rPr>
                <w:bCs/>
              </w:rPr>
            </w:pPr>
            <w:r w:rsidRPr="00BE693A">
              <w:rPr>
                <w:bCs/>
              </w:rPr>
              <w:t>«___» _________ 202__ г</w:t>
            </w:r>
          </w:p>
        </w:tc>
        <w:tc>
          <w:tcPr>
            <w:tcW w:w="4243" w:type="dxa"/>
            <w:shd w:val="clear" w:color="auto" w:fill="auto"/>
          </w:tcPr>
          <w:p w:rsidR="00C52D6A" w:rsidRPr="00BE693A" w:rsidRDefault="00536B14" w:rsidP="007D0495">
            <w:pPr>
              <w:pStyle w:val="ad"/>
              <w:rPr>
                <w:bCs w:val="0"/>
              </w:rPr>
            </w:pPr>
            <w:r w:rsidRPr="00BE693A">
              <w:rPr>
                <w:bCs w:val="0"/>
                <w:u w:val="single"/>
              </w:rPr>
              <w:t>ПОСТАВЩИК</w:t>
            </w:r>
          </w:p>
          <w:p w:rsidR="00536B14" w:rsidRPr="00BE693A" w:rsidRDefault="00536B14" w:rsidP="00536B14">
            <w:pPr>
              <w:widowControl w:val="0"/>
              <w:adjustRightInd w:val="0"/>
              <w:jc w:val="center"/>
            </w:pPr>
            <w:r w:rsidRPr="00BE693A">
              <w:t>__________</w:t>
            </w:r>
          </w:p>
          <w:p w:rsidR="00536B14" w:rsidRPr="00BE693A" w:rsidRDefault="00536B14" w:rsidP="00536B14">
            <w:pPr>
              <w:widowControl w:val="0"/>
              <w:adjustRightInd w:val="0"/>
              <w:jc w:val="center"/>
              <w:rPr>
                <w:vertAlign w:val="superscript"/>
              </w:rPr>
            </w:pPr>
            <w:r w:rsidRPr="00BE693A">
              <w:rPr>
                <w:vertAlign w:val="superscript"/>
              </w:rPr>
              <w:t>(Должность)</w:t>
            </w:r>
          </w:p>
          <w:p w:rsidR="00C52D6A" w:rsidRPr="00BE693A" w:rsidRDefault="00C52D6A" w:rsidP="007D0495">
            <w:pPr>
              <w:widowControl w:val="0"/>
              <w:adjustRightInd w:val="0"/>
              <w:jc w:val="center"/>
            </w:pPr>
            <w:r w:rsidRPr="00BE693A">
              <w:rPr>
                <w:b/>
              </w:rPr>
              <w:t>__________</w:t>
            </w:r>
            <w:r w:rsidRPr="00BE693A">
              <w:t xml:space="preserve"> __________</w:t>
            </w:r>
          </w:p>
          <w:p w:rsidR="00C52D6A" w:rsidRPr="00BE693A" w:rsidRDefault="00C52D6A" w:rsidP="007D0495">
            <w:pPr>
              <w:widowControl w:val="0"/>
              <w:tabs>
                <w:tab w:val="center" w:pos="1536"/>
                <w:tab w:val="center" w:pos="2670"/>
              </w:tabs>
              <w:adjustRightInd w:val="0"/>
              <w:rPr>
                <w:vertAlign w:val="superscript"/>
              </w:rPr>
            </w:pPr>
            <w:r w:rsidRPr="00BE693A">
              <w:rPr>
                <w:vertAlign w:val="superscript"/>
              </w:rPr>
              <w:tab/>
              <w:t>(Подпись)</w:t>
            </w:r>
            <w:r w:rsidRPr="00BE693A">
              <w:rPr>
                <w:vertAlign w:val="superscript"/>
              </w:rPr>
              <w:tab/>
              <w:t>(Ф.И.О)</w:t>
            </w:r>
          </w:p>
          <w:p w:rsidR="00C52D6A" w:rsidRPr="00BE693A" w:rsidRDefault="00C52D6A" w:rsidP="007D0495">
            <w:pPr>
              <w:pStyle w:val="ad"/>
              <w:rPr>
                <w:b w:val="0"/>
              </w:rPr>
            </w:pPr>
            <w:r w:rsidRPr="00BE693A">
              <w:rPr>
                <w:b w:val="0"/>
                <w:bCs w:val="0"/>
              </w:rPr>
              <w:t>«___» _________ 202__ г</w:t>
            </w:r>
          </w:p>
        </w:tc>
      </w:tr>
      <w:tr w:rsidR="00C52D6A" w:rsidRPr="00BE693A" w:rsidTr="007D0495">
        <w:trPr>
          <w:jc w:val="center"/>
        </w:trPr>
        <w:tc>
          <w:tcPr>
            <w:tcW w:w="4428" w:type="dxa"/>
            <w:shd w:val="clear" w:color="auto" w:fill="auto"/>
          </w:tcPr>
          <w:p w:rsidR="00C52D6A" w:rsidRPr="00BE693A" w:rsidRDefault="00C52D6A" w:rsidP="007D0495">
            <w:pPr>
              <w:pStyle w:val="ad"/>
              <w:jc w:val="left"/>
              <w:rPr>
                <w:b w:val="0"/>
              </w:rPr>
            </w:pPr>
            <w:r w:rsidRPr="00BE693A">
              <w:rPr>
                <w:b w:val="0"/>
              </w:rPr>
              <w:t>м.п.</w:t>
            </w:r>
          </w:p>
        </w:tc>
        <w:tc>
          <w:tcPr>
            <w:tcW w:w="4243" w:type="dxa"/>
            <w:shd w:val="clear" w:color="auto" w:fill="auto"/>
          </w:tcPr>
          <w:p w:rsidR="00C52D6A" w:rsidRPr="00BE693A" w:rsidRDefault="00C52D6A" w:rsidP="007D0495">
            <w:pPr>
              <w:pStyle w:val="ad"/>
              <w:jc w:val="left"/>
              <w:rPr>
                <w:b w:val="0"/>
              </w:rPr>
            </w:pPr>
            <w:r w:rsidRPr="00BE693A">
              <w:rPr>
                <w:b w:val="0"/>
              </w:rPr>
              <w:t>м.п.</w:t>
            </w:r>
          </w:p>
        </w:tc>
      </w:tr>
    </w:tbl>
    <w:p w:rsidR="008605AC" w:rsidRPr="00BE693A" w:rsidRDefault="008605AC" w:rsidP="000D45A2">
      <w:pPr>
        <w:pStyle w:val="ad"/>
        <w:jc w:val="right"/>
        <w:rPr>
          <w:b w:val="0"/>
        </w:rPr>
      </w:pPr>
    </w:p>
    <w:p w:rsidR="00012BAA" w:rsidRPr="00BE693A" w:rsidRDefault="00012BAA" w:rsidP="000D45A2">
      <w:pPr>
        <w:pStyle w:val="ad"/>
        <w:jc w:val="right"/>
        <w:rPr>
          <w:b w:val="0"/>
        </w:rPr>
      </w:pPr>
    </w:p>
    <w:p w:rsidR="00E37ACB" w:rsidRPr="00BE693A" w:rsidRDefault="00E37ACB" w:rsidP="00EB6443">
      <w:pPr>
        <w:pStyle w:val="ad"/>
        <w:jc w:val="right"/>
        <w:outlineLvl w:val="0"/>
        <w:rPr>
          <w:b w:val="0"/>
        </w:rPr>
      </w:pPr>
      <w:r w:rsidRPr="00BE693A">
        <w:rPr>
          <w:b w:val="0"/>
        </w:rPr>
        <w:t>Приложение № 1</w:t>
      </w:r>
    </w:p>
    <w:p w:rsidR="00E37ACB" w:rsidRPr="00BE693A" w:rsidRDefault="00E37ACB" w:rsidP="000D45A2">
      <w:pPr>
        <w:pStyle w:val="ad"/>
        <w:jc w:val="right"/>
        <w:rPr>
          <w:b w:val="0"/>
        </w:rPr>
      </w:pPr>
      <w:r w:rsidRPr="00BE693A">
        <w:rPr>
          <w:b w:val="0"/>
        </w:rPr>
        <w:t>к</w:t>
      </w:r>
      <w:r w:rsidR="00010B32" w:rsidRPr="00BE693A">
        <w:rPr>
          <w:b w:val="0"/>
        </w:rPr>
        <w:t xml:space="preserve"> </w:t>
      </w:r>
      <w:r w:rsidR="000B00F8" w:rsidRPr="00BE693A">
        <w:rPr>
          <w:b w:val="0"/>
        </w:rPr>
        <w:t>договор</w:t>
      </w:r>
      <w:r w:rsidR="00010B32" w:rsidRPr="00BE693A">
        <w:rPr>
          <w:b w:val="0"/>
        </w:rPr>
        <w:t xml:space="preserve">у № </w:t>
      </w:r>
      <w:r w:rsidR="00D47F23" w:rsidRPr="00BE693A">
        <w:rPr>
          <w:b w:val="0"/>
        </w:rPr>
        <w:t>_______</w:t>
      </w:r>
    </w:p>
    <w:p w:rsidR="00E37ACB" w:rsidRPr="00BE693A" w:rsidRDefault="00E37ACB" w:rsidP="000D45A2">
      <w:pPr>
        <w:pStyle w:val="ad"/>
        <w:jc w:val="right"/>
        <w:rPr>
          <w:b w:val="0"/>
        </w:rPr>
      </w:pPr>
      <w:r w:rsidRPr="00BE693A">
        <w:rPr>
          <w:b w:val="0"/>
        </w:rPr>
        <w:t>от ___</w:t>
      </w:r>
      <w:r w:rsidR="001A6E6B" w:rsidRPr="00BE693A">
        <w:rPr>
          <w:b w:val="0"/>
        </w:rPr>
        <w:t>.</w:t>
      </w:r>
      <w:r w:rsidRPr="00BE693A">
        <w:rPr>
          <w:b w:val="0"/>
        </w:rPr>
        <w:t>___</w:t>
      </w:r>
      <w:r w:rsidR="001A6E6B" w:rsidRPr="00BE693A">
        <w:rPr>
          <w:b w:val="0"/>
        </w:rPr>
        <w:t>.</w:t>
      </w:r>
      <w:r w:rsidR="00295035" w:rsidRPr="00BE693A">
        <w:rPr>
          <w:b w:val="0"/>
        </w:rPr>
        <w:t>20</w:t>
      </w:r>
      <w:r w:rsidR="00430A73" w:rsidRPr="00BE693A">
        <w:rPr>
          <w:b w:val="0"/>
        </w:rPr>
        <w:t>2</w:t>
      </w:r>
      <w:r w:rsidR="000B10A5" w:rsidRPr="00BE693A">
        <w:rPr>
          <w:b w:val="0"/>
        </w:rPr>
        <w:t>__</w:t>
      </w:r>
      <w:r w:rsidRPr="00BE693A">
        <w:rPr>
          <w:b w:val="0"/>
        </w:rPr>
        <w:t xml:space="preserve"> г.</w:t>
      </w:r>
    </w:p>
    <w:p w:rsidR="009832A4" w:rsidRPr="00BE693A" w:rsidRDefault="00BE693A" w:rsidP="00CE041F">
      <w:pPr>
        <w:jc w:val="center"/>
        <w:rPr>
          <w:b/>
        </w:rPr>
      </w:pPr>
      <w:r>
        <w:rPr>
          <w:b/>
        </w:rPr>
        <w:t>О</w:t>
      </w:r>
      <w:r w:rsidRPr="00BE693A">
        <w:rPr>
          <w:b/>
        </w:rPr>
        <w:t>писани</w:t>
      </w:r>
      <w:r>
        <w:rPr>
          <w:b/>
        </w:rPr>
        <w:t>е</w:t>
      </w:r>
      <w:r w:rsidRPr="00BE693A">
        <w:rPr>
          <w:b/>
        </w:rPr>
        <w:t xml:space="preserve"> объекта закупки</w:t>
      </w:r>
    </w:p>
    <w:p w:rsidR="008E66A7" w:rsidRPr="00BE693A" w:rsidRDefault="008E66A7" w:rsidP="00CE041F">
      <w:pPr>
        <w:jc w:val="center"/>
        <w:rPr>
          <w:b/>
        </w:rPr>
      </w:pPr>
      <w:r w:rsidRPr="00BE693A">
        <w:rPr>
          <w:b/>
        </w:rPr>
        <w:t>…</w:t>
      </w:r>
    </w:p>
    <w:p w:rsidR="00012BAA" w:rsidRPr="00BE693A" w:rsidRDefault="00012BAA" w:rsidP="00012BAA"/>
    <w:tbl>
      <w:tblPr>
        <w:tblW w:w="0" w:type="auto"/>
        <w:jc w:val="center"/>
        <w:tblLayout w:type="fixed"/>
        <w:tblLook w:val="0000" w:firstRow="0" w:lastRow="0" w:firstColumn="0" w:lastColumn="0" w:noHBand="0" w:noVBand="0"/>
      </w:tblPr>
      <w:tblGrid>
        <w:gridCol w:w="4428"/>
        <w:gridCol w:w="4243"/>
      </w:tblGrid>
      <w:tr w:rsidR="00012BAA" w:rsidRPr="00BE693A" w:rsidTr="005779A5">
        <w:trPr>
          <w:jc w:val="center"/>
        </w:trPr>
        <w:tc>
          <w:tcPr>
            <w:tcW w:w="4428" w:type="dxa"/>
            <w:shd w:val="clear" w:color="auto" w:fill="auto"/>
          </w:tcPr>
          <w:p w:rsidR="00012BAA" w:rsidRPr="00BE693A" w:rsidRDefault="00012BAA" w:rsidP="005779A5">
            <w:pPr>
              <w:widowControl w:val="0"/>
              <w:adjustRightInd w:val="0"/>
              <w:jc w:val="center"/>
              <w:rPr>
                <w:b/>
                <w:u w:val="single"/>
              </w:rPr>
            </w:pPr>
            <w:r w:rsidRPr="00BE693A">
              <w:rPr>
                <w:b/>
                <w:u w:val="single"/>
              </w:rPr>
              <w:t>ЗАКАЗЧИК</w:t>
            </w:r>
          </w:p>
          <w:p w:rsidR="00012BAA" w:rsidRPr="00BE693A" w:rsidRDefault="00012BAA" w:rsidP="005779A5">
            <w:pPr>
              <w:widowControl w:val="0"/>
              <w:adjustRightInd w:val="0"/>
              <w:jc w:val="center"/>
            </w:pPr>
            <w:r w:rsidRPr="00BE693A">
              <w:t>__________</w:t>
            </w:r>
          </w:p>
          <w:p w:rsidR="00012BAA" w:rsidRPr="00BE693A" w:rsidRDefault="00012BAA" w:rsidP="005779A5">
            <w:pPr>
              <w:widowControl w:val="0"/>
              <w:adjustRightInd w:val="0"/>
              <w:jc w:val="center"/>
              <w:rPr>
                <w:vertAlign w:val="superscript"/>
              </w:rPr>
            </w:pPr>
            <w:r w:rsidRPr="00BE693A">
              <w:rPr>
                <w:vertAlign w:val="superscript"/>
              </w:rPr>
              <w:t>(Должность)</w:t>
            </w:r>
          </w:p>
          <w:p w:rsidR="00012BAA" w:rsidRPr="00BE693A" w:rsidRDefault="00012BAA" w:rsidP="005779A5">
            <w:pPr>
              <w:widowControl w:val="0"/>
              <w:adjustRightInd w:val="0"/>
              <w:jc w:val="center"/>
            </w:pPr>
            <w:r w:rsidRPr="00BE693A">
              <w:rPr>
                <w:b/>
              </w:rPr>
              <w:t>__________</w:t>
            </w:r>
            <w:r w:rsidRPr="00BE693A">
              <w:t xml:space="preserve"> __________</w:t>
            </w:r>
          </w:p>
          <w:p w:rsidR="00012BAA" w:rsidRPr="00BE693A" w:rsidRDefault="00012BAA" w:rsidP="005779A5">
            <w:pPr>
              <w:widowControl w:val="0"/>
              <w:tabs>
                <w:tab w:val="center" w:pos="1536"/>
                <w:tab w:val="center" w:pos="2670"/>
              </w:tabs>
              <w:adjustRightInd w:val="0"/>
              <w:rPr>
                <w:vertAlign w:val="superscript"/>
              </w:rPr>
            </w:pPr>
            <w:r w:rsidRPr="00BE693A">
              <w:rPr>
                <w:vertAlign w:val="superscript"/>
              </w:rPr>
              <w:tab/>
              <w:t>(Подпись)</w:t>
            </w:r>
            <w:r w:rsidRPr="00BE693A">
              <w:rPr>
                <w:vertAlign w:val="superscript"/>
              </w:rPr>
              <w:tab/>
              <w:t>(Ф.И.О)</w:t>
            </w:r>
          </w:p>
          <w:p w:rsidR="00012BAA" w:rsidRPr="00BE693A" w:rsidRDefault="00012BAA" w:rsidP="005779A5">
            <w:pPr>
              <w:widowControl w:val="0"/>
              <w:adjustRightInd w:val="0"/>
              <w:jc w:val="center"/>
              <w:rPr>
                <w:bCs/>
              </w:rPr>
            </w:pPr>
            <w:r w:rsidRPr="00BE693A">
              <w:rPr>
                <w:bCs/>
              </w:rPr>
              <w:t>«___» _________ 202__ г.</w:t>
            </w:r>
          </w:p>
        </w:tc>
        <w:tc>
          <w:tcPr>
            <w:tcW w:w="4243" w:type="dxa"/>
            <w:shd w:val="clear" w:color="auto" w:fill="auto"/>
          </w:tcPr>
          <w:p w:rsidR="00012BAA" w:rsidRPr="00BE693A" w:rsidRDefault="00012BAA" w:rsidP="005779A5">
            <w:pPr>
              <w:pStyle w:val="ad"/>
              <w:rPr>
                <w:bCs w:val="0"/>
              </w:rPr>
            </w:pPr>
            <w:r w:rsidRPr="00BE693A">
              <w:rPr>
                <w:bCs w:val="0"/>
                <w:u w:val="single"/>
              </w:rPr>
              <w:t>ПОСТАВЩИК</w:t>
            </w:r>
          </w:p>
          <w:p w:rsidR="00012BAA" w:rsidRPr="00BE693A" w:rsidRDefault="00012BAA" w:rsidP="005779A5">
            <w:pPr>
              <w:widowControl w:val="0"/>
              <w:adjustRightInd w:val="0"/>
              <w:jc w:val="center"/>
            </w:pPr>
            <w:r w:rsidRPr="00BE693A">
              <w:t>__________</w:t>
            </w:r>
          </w:p>
          <w:p w:rsidR="00012BAA" w:rsidRPr="00BE693A" w:rsidRDefault="00012BAA" w:rsidP="005779A5">
            <w:pPr>
              <w:widowControl w:val="0"/>
              <w:adjustRightInd w:val="0"/>
              <w:jc w:val="center"/>
              <w:rPr>
                <w:vertAlign w:val="superscript"/>
              </w:rPr>
            </w:pPr>
            <w:r w:rsidRPr="00BE693A">
              <w:rPr>
                <w:vertAlign w:val="superscript"/>
              </w:rPr>
              <w:t>(Должность)</w:t>
            </w:r>
          </w:p>
          <w:p w:rsidR="00012BAA" w:rsidRPr="00BE693A" w:rsidRDefault="00012BAA" w:rsidP="005779A5">
            <w:pPr>
              <w:widowControl w:val="0"/>
              <w:adjustRightInd w:val="0"/>
              <w:jc w:val="center"/>
            </w:pPr>
            <w:r w:rsidRPr="00BE693A">
              <w:rPr>
                <w:b/>
              </w:rPr>
              <w:t>__________</w:t>
            </w:r>
            <w:r w:rsidRPr="00BE693A">
              <w:t xml:space="preserve"> __________</w:t>
            </w:r>
          </w:p>
          <w:p w:rsidR="00012BAA" w:rsidRPr="00BE693A" w:rsidRDefault="00012BAA" w:rsidP="005779A5">
            <w:pPr>
              <w:widowControl w:val="0"/>
              <w:tabs>
                <w:tab w:val="center" w:pos="1536"/>
                <w:tab w:val="center" w:pos="2670"/>
              </w:tabs>
              <w:adjustRightInd w:val="0"/>
              <w:rPr>
                <w:vertAlign w:val="superscript"/>
              </w:rPr>
            </w:pPr>
            <w:r w:rsidRPr="00BE693A">
              <w:rPr>
                <w:vertAlign w:val="superscript"/>
              </w:rPr>
              <w:tab/>
              <w:t>(Подпись)</w:t>
            </w:r>
            <w:r w:rsidRPr="00BE693A">
              <w:rPr>
                <w:vertAlign w:val="superscript"/>
              </w:rPr>
              <w:tab/>
              <w:t>(Ф.И.О)</w:t>
            </w:r>
          </w:p>
          <w:p w:rsidR="00012BAA" w:rsidRPr="00BE693A" w:rsidRDefault="00012BAA" w:rsidP="005779A5">
            <w:pPr>
              <w:pStyle w:val="ad"/>
              <w:rPr>
                <w:b w:val="0"/>
              </w:rPr>
            </w:pPr>
            <w:r w:rsidRPr="00BE693A">
              <w:rPr>
                <w:b w:val="0"/>
                <w:bCs w:val="0"/>
              </w:rPr>
              <w:t>«___» _________ 202__ г.</w:t>
            </w:r>
          </w:p>
        </w:tc>
      </w:tr>
      <w:tr w:rsidR="00012BAA" w:rsidRPr="00BE693A" w:rsidTr="005779A5">
        <w:trPr>
          <w:jc w:val="center"/>
        </w:trPr>
        <w:tc>
          <w:tcPr>
            <w:tcW w:w="4428" w:type="dxa"/>
            <w:shd w:val="clear" w:color="auto" w:fill="auto"/>
          </w:tcPr>
          <w:p w:rsidR="00012BAA" w:rsidRPr="00BE693A" w:rsidRDefault="00012BAA" w:rsidP="005779A5">
            <w:pPr>
              <w:pStyle w:val="ad"/>
              <w:jc w:val="left"/>
              <w:rPr>
                <w:b w:val="0"/>
              </w:rPr>
            </w:pPr>
            <w:r w:rsidRPr="00BE693A">
              <w:rPr>
                <w:b w:val="0"/>
              </w:rPr>
              <w:t>м.п.</w:t>
            </w:r>
          </w:p>
        </w:tc>
        <w:tc>
          <w:tcPr>
            <w:tcW w:w="4243" w:type="dxa"/>
            <w:shd w:val="clear" w:color="auto" w:fill="auto"/>
          </w:tcPr>
          <w:p w:rsidR="00012BAA" w:rsidRPr="00BE693A" w:rsidRDefault="00012BAA" w:rsidP="005779A5">
            <w:pPr>
              <w:pStyle w:val="ad"/>
              <w:jc w:val="left"/>
              <w:rPr>
                <w:b w:val="0"/>
              </w:rPr>
            </w:pPr>
            <w:r w:rsidRPr="00BE693A">
              <w:rPr>
                <w:b w:val="0"/>
              </w:rPr>
              <w:t>м.п.</w:t>
            </w:r>
          </w:p>
        </w:tc>
      </w:tr>
    </w:tbl>
    <w:p w:rsidR="008E66A7" w:rsidRPr="00BE693A" w:rsidRDefault="008E66A7" w:rsidP="00CE041F">
      <w:pPr>
        <w:jc w:val="center"/>
        <w:rPr>
          <w:b/>
        </w:rPr>
      </w:pPr>
    </w:p>
    <w:p w:rsidR="00012BAA" w:rsidRPr="00BE693A" w:rsidRDefault="00012BAA" w:rsidP="00CE041F">
      <w:pPr>
        <w:jc w:val="center"/>
        <w:rPr>
          <w:b/>
        </w:rPr>
      </w:pPr>
    </w:p>
    <w:p w:rsidR="00D519B7" w:rsidRPr="00BE693A" w:rsidRDefault="00D519B7" w:rsidP="00D519B7">
      <w:pPr>
        <w:pStyle w:val="ad"/>
        <w:jc w:val="right"/>
        <w:outlineLvl w:val="0"/>
        <w:rPr>
          <w:b w:val="0"/>
        </w:rPr>
      </w:pPr>
      <w:r w:rsidRPr="00BE693A">
        <w:rPr>
          <w:b w:val="0"/>
        </w:rPr>
        <w:t xml:space="preserve">Приложение № </w:t>
      </w:r>
      <w:r w:rsidR="008E66A7" w:rsidRPr="00BE693A">
        <w:rPr>
          <w:b w:val="0"/>
        </w:rPr>
        <w:t>2</w:t>
      </w:r>
    </w:p>
    <w:p w:rsidR="00D519B7" w:rsidRPr="00BE693A" w:rsidRDefault="00D519B7" w:rsidP="00D519B7">
      <w:pPr>
        <w:pStyle w:val="ad"/>
        <w:jc w:val="right"/>
        <w:rPr>
          <w:b w:val="0"/>
        </w:rPr>
      </w:pPr>
      <w:r w:rsidRPr="00BE693A">
        <w:rPr>
          <w:b w:val="0"/>
        </w:rPr>
        <w:t>к договору № _______</w:t>
      </w:r>
    </w:p>
    <w:p w:rsidR="00D519B7" w:rsidRPr="00BE693A" w:rsidRDefault="00D519B7" w:rsidP="00D519B7">
      <w:pPr>
        <w:pStyle w:val="ad"/>
        <w:jc w:val="right"/>
        <w:rPr>
          <w:b w:val="0"/>
        </w:rPr>
      </w:pPr>
      <w:r w:rsidRPr="00BE693A">
        <w:rPr>
          <w:b w:val="0"/>
        </w:rPr>
        <w:t>от ___.___.202__ г.</w:t>
      </w:r>
    </w:p>
    <w:p w:rsidR="00D519B7" w:rsidRPr="00BE693A" w:rsidRDefault="00D519B7" w:rsidP="00D519B7">
      <w:pPr>
        <w:jc w:val="center"/>
        <w:rPr>
          <w:b/>
        </w:rPr>
      </w:pPr>
      <w:r w:rsidRPr="00BE693A">
        <w:rPr>
          <w:b/>
        </w:rPr>
        <w:t>Расчет цены договора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D519B7" w:rsidRPr="00BE693A" w:rsidTr="005779A5">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519B7" w:rsidRPr="00BE693A" w:rsidRDefault="00D519B7" w:rsidP="005779A5">
            <w:pPr>
              <w:snapToGrid w:val="0"/>
              <w:ind w:left="-57" w:right="-57"/>
              <w:jc w:val="center"/>
              <w:rPr>
                <w:b/>
                <w:sz w:val="22"/>
                <w:szCs w:val="22"/>
              </w:rPr>
            </w:pPr>
            <w:r w:rsidRPr="00BE693A">
              <w:rPr>
                <w:b/>
                <w:sz w:val="22"/>
                <w:szCs w:val="22"/>
              </w:rPr>
              <w:t xml:space="preserve">№ </w:t>
            </w:r>
          </w:p>
          <w:p w:rsidR="00D519B7" w:rsidRPr="00BE693A" w:rsidRDefault="00D519B7" w:rsidP="005779A5">
            <w:pPr>
              <w:snapToGrid w:val="0"/>
              <w:ind w:left="-57" w:right="-57"/>
              <w:jc w:val="center"/>
              <w:rPr>
                <w:b/>
                <w:sz w:val="22"/>
                <w:szCs w:val="22"/>
              </w:rPr>
            </w:pPr>
            <w:r w:rsidRPr="00BE693A">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519B7" w:rsidRPr="00BE693A" w:rsidRDefault="00D519B7" w:rsidP="005779A5">
            <w:pPr>
              <w:snapToGrid w:val="0"/>
              <w:ind w:left="-57" w:right="-57"/>
              <w:jc w:val="center"/>
              <w:rPr>
                <w:b/>
                <w:sz w:val="22"/>
                <w:szCs w:val="22"/>
              </w:rPr>
            </w:pPr>
            <w:r w:rsidRPr="00BE693A">
              <w:rPr>
                <w:b/>
                <w:sz w:val="22"/>
                <w:szCs w:val="22"/>
              </w:rPr>
              <w:t xml:space="preserve">Название продукции, </w:t>
            </w:r>
          </w:p>
          <w:p w:rsidR="00D519B7" w:rsidRPr="00BE693A" w:rsidRDefault="00D519B7" w:rsidP="005779A5">
            <w:pPr>
              <w:snapToGrid w:val="0"/>
              <w:ind w:left="-57" w:right="-57"/>
              <w:jc w:val="center"/>
              <w:rPr>
                <w:b/>
                <w:sz w:val="22"/>
                <w:szCs w:val="22"/>
              </w:rPr>
            </w:pPr>
            <w:r w:rsidRPr="00BE693A">
              <w:rPr>
                <w:b/>
                <w:sz w:val="22"/>
                <w:szCs w:val="22"/>
              </w:rPr>
              <w:t xml:space="preserve"> характеристики.</w:t>
            </w:r>
          </w:p>
          <w:p w:rsidR="00D519B7" w:rsidRPr="00BE693A" w:rsidRDefault="00D519B7" w:rsidP="005779A5">
            <w:pPr>
              <w:snapToGrid w:val="0"/>
              <w:ind w:left="-57" w:right="-57"/>
              <w:jc w:val="center"/>
              <w:rPr>
                <w:b/>
                <w:sz w:val="22"/>
                <w:szCs w:val="22"/>
              </w:rPr>
            </w:pPr>
            <w:r w:rsidRPr="00BE693A">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519B7" w:rsidRPr="00BE693A" w:rsidRDefault="00D519B7" w:rsidP="005779A5">
            <w:pPr>
              <w:snapToGrid w:val="0"/>
              <w:ind w:left="-57" w:right="-57"/>
              <w:jc w:val="center"/>
              <w:rPr>
                <w:b/>
                <w:sz w:val="22"/>
                <w:szCs w:val="22"/>
              </w:rPr>
            </w:pPr>
            <w:r w:rsidRPr="00BE693A">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519B7" w:rsidRPr="00BE693A" w:rsidRDefault="00D519B7" w:rsidP="005779A5">
            <w:pPr>
              <w:snapToGrid w:val="0"/>
              <w:ind w:left="-57" w:right="-57"/>
              <w:jc w:val="center"/>
              <w:rPr>
                <w:b/>
                <w:sz w:val="22"/>
                <w:szCs w:val="22"/>
              </w:rPr>
            </w:pPr>
            <w:r w:rsidRPr="00BE693A">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9B7" w:rsidRPr="00BE693A" w:rsidRDefault="00D519B7" w:rsidP="005779A5">
            <w:pPr>
              <w:snapToGrid w:val="0"/>
              <w:ind w:left="-57" w:right="-57"/>
              <w:jc w:val="center"/>
              <w:rPr>
                <w:b/>
                <w:sz w:val="22"/>
                <w:szCs w:val="22"/>
              </w:rPr>
            </w:pPr>
            <w:r w:rsidRPr="00BE693A">
              <w:rPr>
                <w:b/>
                <w:sz w:val="22"/>
                <w:szCs w:val="22"/>
              </w:rPr>
              <w:t xml:space="preserve">Цена </w:t>
            </w:r>
          </w:p>
          <w:p w:rsidR="00D519B7" w:rsidRPr="00BE693A" w:rsidRDefault="00D519B7" w:rsidP="005779A5">
            <w:pPr>
              <w:snapToGrid w:val="0"/>
              <w:ind w:left="-57" w:right="-57"/>
              <w:jc w:val="center"/>
              <w:rPr>
                <w:b/>
                <w:sz w:val="22"/>
                <w:szCs w:val="22"/>
              </w:rPr>
            </w:pPr>
            <w:r w:rsidRPr="00BE693A">
              <w:rPr>
                <w:b/>
                <w:sz w:val="22"/>
                <w:szCs w:val="22"/>
              </w:rPr>
              <w:t>ед. продукции</w:t>
            </w:r>
          </w:p>
          <w:p w:rsidR="00D519B7" w:rsidRPr="00BE693A" w:rsidRDefault="00D519B7" w:rsidP="005779A5">
            <w:pPr>
              <w:snapToGrid w:val="0"/>
              <w:ind w:left="-57" w:right="-57"/>
              <w:jc w:val="center"/>
              <w:rPr>
                <w:b/>
                <w:sz w:val="22"/>
                <w:szCs w:val="22"/>
              </w:rPr>
            </w:pPr>
            <w:r w:rsidRPr="00BE693A">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9B7" w:rsidRPr="00BE693A" w:rsidRDefault="00D519B7" w:rsidP="005779A5">
            <w:pPr>
              <w:snapToGrid w:val="0"/>
              <w:ind w:left="-57" w:right="-57"/>
              <w:jc w:val="center"/>
              <w:rPr>
                <w:b/>
                <w:bCs/>
                <w:sz w:val="22"/>
                <w:szCs w:val="22"/>
              </w:rPr>
            </w:pPr>
            <w:r w:rsidRPr="00BE693A">
              <w:rPr>
                <w:b/>
                <w:bCs/>
                <w:sz w:val="22"/>
                <w:szCs w:val="22"/>
              </w:rPr>
              <w:t>Всего сумма</w:t>
            </w:r>
          </w:p>
          <w:p w:rsidR="00D519B7" w:rsidRPr="00BE693A" w:rsidRDefault="00D519B7" w:rsidP="005779A5">
            <w:pPr>
              <w:snapToGrid w:val="0"/>
              <w:ind w:left="-57" w:right="-57"/>
              <w:jc w:val="center"/>
              <w:rPr>
                <w:b/>
                <w:sz w:val="22"/>
                <w:szCs w:val="22"/>
              </w:rPr>
            </w:pPr>
            <w:r w:rsidRPr="00BE693A">
              <w:rPr>
                <w:b/>
                <w:sz w:val="22"/>
                <w:szCs w:val="22"/>
              </w:rPr>
              <w:t>(руб.)</w:t>
            </w:r>
          </w:p>
        </w:tc>
      </w:tr>
      <w:tr w:rsidR="00FF373C" w:rsidRPr="00BE693A" w:rsidTr="005779A5">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FF373C" w:rsidRPr="00BE693A" w:rsidRDefault="00546ABB" w:rsidP="005779A5">
            <w:pPr>
              <w:snapToGrid w:val="0"/>
              <w:ind w:left="-57" w:right="-57"/>
              <w:jc w:val="center"/>
              <w:rPr>
                <w:sz w:val="22"/>
                <w:szCs w:val="22"/>
              </w:rPr>
            </w:pPr>
            <w:r w:rsidRPr="00BE693A">
              <w:rPr>
                <w:sz w:val="22"/>
                <w:szCs w:val="22"/>
              </w:rPr>
              <w:t>1.</w:t>
            </w: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FF373C" w:rsidRPr="00BE693A" w:rsidRDefault="00FF373C" w:rsidP="005779A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FF373C" w:rsidRPr="00BE693A" w:rsidRDefault="00FF373C" w:rsidP="005779A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FF373C" w:rsidRPr="00BE693A" w:rsidRDefault="00FF373C" w:rsidP="005779A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373C" w:rsidRPr="00BE693A" w:rsidRDefault="00FF373C" w:rsidP="005779A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373C" w:rsidRPr="00BE693A" w:rsidRDefault="00FF373C" w:rsidP="005779A5">
            <w:pPr>
              <w:snapToGrid w:val="0"/>
              <w:ind w:left="-57" w:right="-57"/>
              <w:jc w:val="center"/>
              <w:rPr>
                <w:bCs/>
                <w:sz w:val="22"/>
                <w:szCs w:val="22"/>
              </w:rPr>
            </w:pPr>
          </w:p>
        </w:tc>
      </w:tr>
      <w:tr w:rsidR="00FF373C" w:rsidRPr="00BE693A" w:rsidTr="005779A5">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FF373C" w:rsidRPr="00BE693A" w:rsidRDefault="00546ABB" w:rsidP="005779A5">
            <w:pPr>
              <w:snapToGrid w:val="0"/>
              <w:ind w:left="-57" w:right="-57"/>
              <w:jc w:val="center"/>
              <w:rPr>
                <w:sz w:val="22"/>
                <w:szCs w:val="22"/>
              </w:rPr>
            </w:pPr>
            <w:r w:rsidRPr="00BE693A">
              <w:rPr>
                <w:sz w:val="22"/>
                <w:szCs w:val="22"/>
              </w:rPr>
              <w:t>2.</w:t>
            </w: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FF373C" w:rsidRPr="00BE693A" w:rsidRDefault="00FF373C" w:rsidP="005779A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FF373C" w:rsidRPr="00BE693A" w:rsidRDefault="00FF373C" w:rsidP="005779A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FF373C" w:rsidRPr="00BE693A" w:rsidRDefault="00FF373C" w:rsidP="005779A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373C" w:rsidRPr="00BE693A" w:rsidRDefault="00FF373C" w:rsidP="005779A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373C" w:rsidRPr="00BE693A" w:rsidRDefault="00FF373C" w:rsidP="005779A5">
            <w:pPr>
              <w:snapToGrid w:val="0"/>
              <w:ind w:left="-57" w:right="-57"/>
              <w:jc w:val="center"/>
              <w:rPr>
                <w:bCs/>
                <w:sz w:val="22"/>
                <w:szCs w:val="22"/>
              </w:rPr>
            </w:pPr>
          </w:p>
        </w:tc>
      </w:tr>
      <w:tr w:rsidR="00D519B7" w:rsidRPr="00BE693A" w:rsidTr="005779A5">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519B7" w:rsidRPr="00BE693A" w:rsidRDefault="00D519B7" w:rsidP="005779A5">
            <w:pPr>
              <w:snapToGrid w:val="0"/>
              <w:ind w:left="-57" w:right="-57"/>
              <w:jc w:val="right"/>
              <w:rPr>
                <w:b/>
                <w:sz w:val="22"/>
                <w:szCs w:val="22"/>
              </w:rPr>
            </w:pPr>
            <w:r w:rsidRPr="00BE693A">
              <w:rPr>
                <w:b/>
                <w:sz w:val="22"/>
                <w:szCs w:val="22"/>
                <w:lang w:val="en-US"/>
              </w:rPr>
              <w:lastRenderedPageBreak/>
              <w:t>Всего: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519B7" w:rsidRPr="00BE693A" w:rsidRDefault="00D519B7" w:rsidP="005779A5">
            <w:pPr>
              <w:snapToGrid w:val="0"/>
              <w:ind w:left="-57" w:right="-57"/>
              <w:jc w:val="center"/>
              <w:rPr>
                <w:bCs/>
                <w:sz w:val="22"/>
                <w:szCs w:val="22"/>
              </w:rPr>
            </w:pPr>
          </w:p>
        </w:tc>
      </w:tr>
      <w:tr w:rsidR="00D519B7" w:rsidRPr="00BE693A" w:rsidTr="005779A5">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D519B7" w:rsidRPr="00BE693A" w:rsidRDefault="00D519B7" w:rsidP="00FF373C">
            <w:pPr>
              <w:snapToGrid w:val="0"/>
              <w:ind w:left="-57" w:right="-57"/>
              <w:jc w:val="right"/>
              <w:rPr>
                <w:sz w:val="22"/>
                <w:szCs w:val="22"/>
              </w:rPr>
            </w:pPr>
            <w:r w:rsidRPr="00BE693A">
              <w:rPr>
                <w:sz w:val="22"/>
                <w:szCs w:val="22"/>
              </w:rPr>
              <w:t xml:space="preserve">в т.ч. НДС </w:t>
            </w:r>
            <w:r w:rsidR="00FF373C" w:rsidRPr="00BE693A">
              <w:rPr>
                <w:sz w:val="22"/>
                <w:szCs w:val="22"/>
              </w:rPr>
              <w:t>__</w:t>
            </w:r>
            <w:r w:rsidRPr="00BE693A">
              <w:rPr>
                <w:sz w:val="22"/>
                <w:szCs w:val="22"/>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519B7" w:rsidRPr="00BE693A" w:rsidRDefault="00D519B7" w:rsidP="005779A5">
            <w:pPr>
              <w:snapToGrid w:val="0"/>
              <w:ind w:left="-57" w:right="-57"/>
              <w:jc w:val="center"/>
              <w:rPr>
                <w:bCs/>
                <w:sz w:val="22"/>
                <w:szCs w:val="22"/>
              </w:rPr>
            </w:pPr>
          </w:p>
        </w:tc>
      </w:tr>
    </w:tbl>
    <w:p w:rsidR="00012BAA" w:rsidRPr="00BE693A" w:rsidRDefault="00012BAA" w:rsidP="00D519B7"/>
    <w:tbl>
      <w:tblPr>
        <w:tblW w:w="0" w:type="auto"/>
        <w:jc w:val="center"/>
        <w:tblLayout w:type="fixed"/>
        <w:tblLook w:val="0000" w:firstRow="0" w:lastRow="0" w:firstColumn="0" w:lastColumn="0" w:noHBand="0" w:noVBand="0"/>
      </w:tblPr>
      <w:tblGrid>
        <w:gridCol w:w="4428"/>
        <w:gridCol w:w="4243"/>
      </w:tblGrid>
      <w:tr w:rsidR="00D519B7" w:rsidRPr="00BE693A" w:rsidTr="005779A5">
        <w:trPr>
          <w:jc w:val="center"/>
        </w:trPr>
        <w:tc>
          <w:tcPr>
            <w:tcW w:w="4428" w:type="dxa"/>
            <w:shd w:val="clear" w:color="auto" w:fill="auto"/>
          </w:tcPr>
          <w:p w:rsidR="00D519B7" w:rsidRPr="00BE693A" w:rsidRDefault="00D519B7" w:rsidP="005779A5">
            <w:pPr>
              <w:widowControl w:val="0"/>
              <w:adjustRightInd w:val="0"/>
              <w:jc w:val="center"/>
              <w:rPr>
                <w:b/>
                <w:u w:val="single"/>
              </w:rPr>
            </w:pPr>
            <w:r w:rsidRPr="00BE693A">
              <w:rPr>
                <w:b/>
                <w:u w:val="single"/>
              </w:rPr>
              <w:t>ЗАКАЗЧИК</w:t>
            </w:r>
          </w:p>
          <w:p w:rsidR="00D519B7" w:rsidRPr="00BE693A" w:rsidRDefault="00D519B7" w:rsidP="005779A5">
            <w:pPr>
              <w:widowControl w:val="0"/>
              <w:adjustRightInd w:val="0"/>
              <w:jc w:val="center"/>
            </w:pPr>
            <w:r w:rsidRPr="00BE693A">
              <w:t>__________</w:t>
            </w:r>
          </w:p>
          <w:p w:rsidR="00D519B7" w:rsidRPr="00BE693A" w:rsidRDefault="00D519B7" w:rsidP="005779A5">
            <w:pPr>
              <w:widowControl w:val="0"/>
              <w:adjustRightInd w:val="0"/>
              <w:jc w:val="center"/>
              <w:rPr>
                <w:vertAlign w:val="superscript"/>
              </w:rPr>
            </w:pPr>
            <w:r w:rsidRPr="00BE693A">
              <w:rPr>
                <w:vertAlign w:val="superscript"/>
              </w:rPr>
              <w:t>(Должность)</w:t>
            </w:r>
          </w:p>
          <w:p w:rsidR="00D519B7" w:rsidRPr="00BE693A" w:rsidRDefault="00D519B7" w:rsidP="005779A5">
            <w:pPr>
              <w:widowControl w:val="0"/>
              <w:adjustRightInd w:val="0"/>
              <w:jc w:val="center"/>
            </w:pPr>
            <w:r w:rsidRPr="00BE693A">
              <w:rPr>
                <w:b/>
              </w:rPr>
              <w:t>__________</w:t>
            </w:r>
            <w:r w:rsidRPr="00BE693A">
              <w:t xml:space="preserve"> __________</w:t>
            </w:r>
          </w:p>
          <w:p w:rsidR="00D519B7" w:rsidRPr="00BE693A" w:rsidRDefault="00D519B7" w:rsidP="005779A5">
            <w:pPr>
              <w:widowControl w:val="0"/>
              <w:tabs>
                <w:tab w:val="center" w:pos="1536"/>
                <w:tab w:val="center" w:pos="2670"/>
              </w:tabs>
              <w:adjustRightInd w:val="0"/>
              <w:rPr>
                <w:vertAlign w:val="superscript"/>
              </w:rPr>
            </w:pPr>
            <w:r w:rsidRPr="00BE693A">
              <w:rPr>
                <w:vertAlign w:val="superscript"/>
              </w:rPr>
              <w:tab/>
              <w:t>(Подпись)</w:t>
            </w:r>
            <w:r w:rsidRPr="00BE693A">
              <w:rPr>
                <w:vertAlign w:val="superscript"/>
              </w:rPr>
              <w:tab/>
              <w:t>(Ф.И.О)</w:t>
            </w:r>
          </w:p>
          <w:p w:rsidR="00D519B7" w:rsidRPr="00BE693A" w:rsidRDefault="00D519B7" w:rsidP="005779A5">
            <w:pPr>
              <w:widowControl w:val="0"/>
              <w:adjustRightInd w:val="0"/>
              <w:jc w:val="center"/>
              <w:rPr>
                <w:bCs/>
              </w:rPr>
            </w:pPr>
            <w:r w:rsidRPr="00BE693A">
              <w:rPr>
                <w:bCs/>
              </w:rPr>
              <w:t>«___» _________ 202__ г.</w:t>
            </w:r>
          </w:p>
        </w:tc>
        <w:tc>
          <w:tcPr>
            <w:tcW w:w="4243" w:type="dxa"/>
            <w:shd w:val="clear" w:color="auto" w:fill="auto"/>
          </w:tcPr>
          <w:p w:rsidR="00D519B7" w:rsidRPr="00BE693A" w:rsidRDefault="00D519B7" w:rsidP="005779A5">
            <w:pPr>
              <w:pStyle w:val="ad"/>
              <w:rPr>
                <w:bCs w:val="0"/>
              </w:rPr>
            </w:pPr>
            <w:r w:rsidRPr="00BE693A">
              <w:rPr>
                <w:bCs w:val="0"/>
                <w:u w:val="single"/>
              </w:rPr>
              <w:t>ПОСТАВЩИК</w:t>
            </w:r>
          </w:p>
          <w:p w:rsidR="00D519B7" w:rsidRPr="00BE693A" w:rsidRDefault="00D519B7" w:rsidP="005779A5">
            <w:pPr>
              <w:widowControl w:val="0"/>
              <w:adjustRightInd w:val="0"/>
              <w:jc w:val="center"/>
            </w:pPr>
            <w:r w:rsidRPr="00BE693A">
              <w:t>__________</w:t>
            </w:r>
          </w:p>
          <w:p w:rsidR="00D519B7" w:rsidRPr="00BE693A" w:rsidRDefault="00D519B7" w:rsidP="005779A5">
            <w:pPr>
              <w:widowControl w:val="0"/>
              <w:adjustRightInd w:val="0"/>
              <w:jc w:val="center"/>
              <w:rPr>
                <w:vertAlign w:val="superscript"/>
              </w:rPr>
            </w:pPr>
            <w:r w:rsidRPr="00BE693A">
              <w:rPr>
                <w:vertAlign w:val="superscript"/>
              </w:rPr>
              <w:t>(Должность)</w:t>
            </w:r>
          </w:p>
          <w:p w:rsidR="00D519B7" w:rsidRPr="00BE693A" w:rsidRDefault="00D519B7" w:rsidP="005779A5">
            <w:pPr>
              <w:widowControl w:val="0"/>
              <w:adjustRightInd w:val="0"/>
              <w:jc w:val="center"/>
            </w:pPr>
            <w:r w:rsidRPr="00BE693A">
              <w:rPr>
                <w:b/>
              </w:rPr>
              <w:t>__________</w:t>
            </w:r>
            <w:r w:rsidRPr="00BE693A">
              <w:t xml:space="preserve"> __________</w:t>
            </w:r>
          </w:p>
          <w:p w:rsidR="00D519B7" w:rsidRPr="00BE693A" w:rsidRDefault="00D519B7" w:rsidP="005779A5">
            <w:pPr>
              <w:widowControl w:val="0"/>
              <w:tabs>
                <w:tab w:val="center" w:pos="1536"/>
                <w:tab w:val="center" w:pos="2670"/>
              </w:tabs>
              <w:adjustRightInd w:val="0"/>
              <w:rPr>
                <w:vertAlign w:val="superscript"/>
              </w:rPr>
            </w:pPr>
            <w:r w:rsidRPr="00BE693A">
              <w:rPr>
                <w:vertAlign w:val="superscript"/>
              </w:rPr>
              <w:tab/>
              <w:t>(Подпись)</w:t>
            </w:r>
            <w:r w:rsidRPr="00BE693A">
              <w:rPr>
                <w:vertAlign w:val="superscript"/>
              </w:rPr>
              <w:tab/>
              <w:t>(Ф.И.О)</w:t>
            </w:r>
          </w:p>
          <w:p w:rsidR="00D519B7" w:rsidRPr="00BE693A" w:rsidRDefault="00D519B7" w:rsidP="005779A5">
            <w:pPr>
              <w:pStyle w:val="ad"/>
              <w:rPr>
                <w:b w:val="0"/>
              </w:rPr>
            </w:pPr>
            <w:r w:rsidRPr="00BE693A">
              <w:rPr>
                <w:b w:val="0"/>
                <w:bCs w:val="0"/>
              </w:rPr>
              <w:t>«___» _________ 202__ г.</w:t>
            </w:r>
          </w:p>
        </w:tc>
      </w:tr>
      <w:tr w:rsidR="00D519B7" w:rsidRPr="00BE693A" w:rsidTr="005779A5">
        <w:trPr>
          <w:jc w:val="center"/>
        </w:trPr>
        <w:tc>
          <w:tcPr>
            <w:tcW w:w="4428" w:type="dxa"/>
            <w:shd w:val="clear" w:color="auto" w:fill="auto"/>
          </w:tcPr>
          <w:p w:rsidR="00D519B7" w:rsidRPr="00BE693A" w:rsidRDefault="00D519B7" w:rsidP="005779A5">
            <w:pPr>
              <w:pStyle w:val="ad"/>
              <w:jc w:val="left"/>
              <w:rPr>
                <w:b w:val="0"/>
              </w:rPr>
            </w:pPr>
            <w:r w:rsidRPr="00BE693A">
              <w:rPr>
                <w:b w:val="0"/>
              </w:rPr>
              <w:t>м.п.</w:t>
            </w:r>
          </w:p>
        </w:tc>
        <w:tc>
          <w:tcPr>
            <w:tcW w:w="4243" w:type="dxa"/>
            <w:shd w:val="clear" w:color="auto" w:fill="auto"/>
          </w:tcPr>
          <w:p w:rsidR="00D519B7" w:rsidRPr="00BE693A" w:rsidRDefault="00D519B7" w:rsidP="005779A5">
            <w:pPr>
              <w:pStyle w:val="ad"/>
              <w:jc w:val="left"/>
              <w:rPr>
                <w:b w:val="0"/>
              </w:rPr>
            </w:pPr>
            <w:r w:rsidRPr="00BE693A">
              <w:rPr>
                <w:b w:val="0"/>
              </w:rPr>
              <w:t>м.п.</w:t>
            </w:r>
          </w:p>
        </w:tc>
      </w:tr>
    </w:tbl>
    <w:p w:rsidR="008E66A7" w:rsidRPr="00BE693A" w:rsidRDefault="008E66A7" w:rsidP="00D519B7">
      <w:pPr>
        <w:rPr>
          <w:rFonts w:eastAsia="MS Mincho"/>
        </w:rPr>
      </w:pPr>
    </w:p>
    <w:p w:rsidR="00012BAA" w:rsidRPr="00BE693A" w:rsidRDefault="00012BAA" w:rsidP="00D519B7">
      <w:pPr>
        <w:rPr>
          <w:rFonts w:eastAsia="MS Mincho"/>
        </w:rPr>
      </w:pPr>
    </w:p>
    <w:p w:rsidR="008E66A7" w:rsidRPr="00BE693A" w:rsidRDefault="008E66A7" w:rsidP="008E66A7">
      <w:pPr>
        <w:pStyle w:val="ad"/>
        <w:jc w:val="right"/>
        <w:outlineLvl w:val="0"/>
        <w:rPr>
          <w:b w:val="0"/>
        </w:rPr>
      </w:pPr>
      <w:r w:rsidRPr="00BE693A">
        <w:rPr>
          <w:b w:val="0"/>
        </w:rPr>
        <w:t>Приложение № 3</w:t>
      </w:r>
    </w:p>
    <w:p w:rsidR="008E66A7" w:rsidRPr="00BE693A" w:rsidRDefault="008E66A7" w:rsidP="008E66A7">
      <w:pPr>
        <w:pStyle w:val="ad"/>
        <w:jc w:val="right"/>
        <w:rPr>
          <w:b w:val="0"/>
        </w:rPr>
      </w:pPr>
      <w:r w:rsidRPr="00BE693A">
        <w:rPr>
          <w:b w:val="0"/>
        </w:rPr>
        <w:t>к договору № _______</w:t>
      </w:r>
    </w:p>
    <w:p w:rsidR="008E66A7" w:rsidRPr="00BE693A" w:rsidRDefault="008E66A7" w:rsidP="008E66A7">
      <w:pPr>
        <w:pStyle w:val="ad"/>
        <w:jc w:val="right"/>
        <w:rPr>
          <w:b w:val="0"/>
        </w:rPr>
      </w:pPr>
      <w:r w:rsidRPr="00BE693A">
        <w:rPr>
          <w:b w:val="0"/>
        </w:rPr>
        <w:t>от ___.___.202__ г.</w:t>
      </w:r>
    </w:p>
    <w:p w:rsidR="008E66A7" w:rsidRPr="00BE693A" w:rsidRDefault="008E66A7" w:rsidP="008E66A7">
      <w:pPr>
        <w:jc w:val="center"/>
        <w:rPr>
          <w:b/>
        </w:rPr>
      </w:pPr>
      <w:r w:rsidRPr="00BE693A">
        <w:rPr>
          <w:b/>
        </w:rPr>
        <w:t>График поставки товара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012BAA" w:rsidRPr="00BE693A" w:rsidTr="005779A5">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012BAA" w:rsidRPr="00BE693A" w:rsidRDefault="00012BAA" w:rsidP="005779A5">
            <w:pPr>
              <w:snapToGrid w:val="0"/>
              <w:ind w:left="-57" w:right="-57"/>
              <w:jc w:val="center"/>
              <w:rPr>
                <w:b/>
                <w:sz w:val="22"/>
                <w:szCs w:val="22"/>
              </w:rPr>
            </w:pPr>
            <w:r w:rsidRPr="00BE693A">
              <w:rPr>
                <w:b/>
                <w:sz w:val="22"/>
                <w:szCs w:val="22"/>
              </w:rPr>
              <w:t xml:space="preserve">№ </w:t>
            </w:r>
          </w:p>
          <w:p w:rsidR="00012BAA" w:rsidRPr="00BE693A" w:rsidRDefault="00012BAA" w:rsidP="00012BAA">
            <w:pPr>
              <w:snapToGrid w:val="0"/>
              <w:ind w:left="-57" w:right="-57"/>
              <w:jc w:val="center"/>
              <w:rPr>
                <w:b/>
                <w:sz w:val="22"/>
                <w:szCs w:val="22"/>
              </w:rPr>
            </w:pPr>
            <w:r w:rsidRPr="00BE693A">
              <w:rPr>
                <w:b/>
                <w:sz w:val="22"/>
                <w:szCs w:val="22"/>
              </w:rPr>
              <w:t>этапа</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012BAA" w:rsidRPr="00BE693A" w:rsidRDefault="00012BAA" w:rsidP="00012BAA">
            <w:pPr>
              <w:snapToGrid w:val="0"/>
              <w:ind w:left="-57" w:right="-57"/>
              <w:jc w:val="center"/>
              <w:rPr>
                <w:b/>
                <w:sz w:val="22"/>
                <w:szCs w:val="22"/>
              </w:rPr>
            </w:pPr>
            <w:r w:rsidRPr="00BE693A">
              <w:rPr>
                <w:b/>
                <w:sz w:val="22"/>
                <w:szCs w:val="22"/>
              </w:rPr>
              <w:t>Наименование этапа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012BAA" w:rsidRPr="00BE693A" w:rsidRDefault="00012BAA" w:rsidP="005779A5">
            <w:pPr>
              <w:snapToGrid w:val="0"/>
              <w:ind w:left="-57" w:right="-57"/>
              <w:jc w:val="center"/>
              <w:rPr>
                <w:b/>
                <w:sz w:val="22"/>
                <w:szCs w:val="22"/>
              </w:rPr>
            </w:pPr>
            <w:r w:rsidRPr="00BE693A">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012BAA" w:rsidRPr="00BE693A" w:rsidRDefault="00012BAA" w:rsidP="005779A5">
            <w:pPr>
              <w:snapToGrid w:val="0"/>
              <w:ind w:left="-57" w:right="-57"/>
              <w:jc w:val="center"/>
              <w:rPr>
                <w:b/>
                <w:sz w:val="22"/>
                <w:szCs w:val="22"/>
              </w:rPr>
            </w:pPr>
            <w:r w:rsidRPr="00BE693A">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12BAA" w:rsidRPr="00BE693A" w:rsidRDefault="00012BAA" w:rsidP="005779A5">
            <w:pPr>
              <w:snapToGrid w:val="0"/>
              <w:ind w:left="-57" w:right="-57"/>
              <w:jc w:val="center"/>
              <w:rPr>
                <w:b/>
                <w:sz w:val="22"/>
                <w:szCs w:val="22"/>
              </w:rPr>
            </w:pPr>
            <w:r w:rsidRPr="00BE693A">
              <w:rPr>
                <w:b/>
                <w:sz w:val="22"/>
                <w:szCs w:val="22"/>
              </w:rPr>
              <w:t>Сроки поставки товара</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12BAA" w:rsidRPr="00BE693A" w:rsidRDefault="00012BAA" w:rsidP="005779A5">
            <w:pPr>
              <w:snapToGrid w:val="0"/>
              <w:ind w:left="-57" w:right="-57"/>
              <w:jc w:val="center"/>
              <w:rPr>
                <w:b/>
                <w:sz w:val="22"/>
                <w:szCs w:val="22"/>
              </w:rPr>
            </w:pPr>
            <w:r w:rsidRPr="00BE693A">
              <w:rPr>
                <w:b/>
                <w:bCs/>
                <w:sz w:val="22"/>
                <w:szCs w:val="22"/>
              </w:rPr>
              <w:t>Примечание</w:t>
            </w:r>
          </w:p>
        </w:tc>
      </w:tr>
      <w:tr w:rsidR="00012BAA" w:rsidRPr="00BE693A" w:rsidTr="005779A5">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012BAA" w:rsidRPr="00BE693A" w:rsidRDefault="00012BAA" w:rsidP="005779A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012BAA" w:rsidRPr="00BE693A" w:rsidRDefault="00012BAA" w:rsidP="005779A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012BAA" w:rsidRPr="00BE693A" w:rsidRDefault="00012BAA" w:rsidP="005779A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012BAA" w:rsidRPr="00BE693A" w:rsidRDefault="00012BAA" w:rsidP="005779A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2BAA" w:rsidRPr="00BE693A" w:rsidRDefault="00012BAA" w:rsidP="005779A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2BAA" w:rsidRPr="00BE693A" w:rsidRDefault="00012BAA" w:rsidP="005779A5">
            <w:pPr>
              <w:snapToGrid w:val="0"/>
              <w:ind w:left="-57" w:right="-57"/>
              <w:jc w:val="center"/>
              <w:rPr>
                <w:bCs/>
                <w:sz w:val="22"/>
                <w:szCs w:val="22"/>
              </w:rPr>
            </w:pPr>
          </w:p>
        </w:tc>
      </w:tr>
    </w:tbl>
    <w:p w:rsidR="00012BAA" w:rsidRPr="00BE693A" w:rsidRDefault="00012BAA" w:rsidP="00012BAA"/>
    <w:tbl>
      <w:tblPr>
        <w:tblW w:w="0" w:type="auto"/>
        <w:jc w:val="center"/>
        <w:tblLayout w:type="fixed"/>
        <w:tblLook w:val="0000" w:firstRow="0" w:lastRow="0" w:firstColumn="0" w:lastColumn="0" w:noHBand="0" w:noVBand="0"/>
      </w:tblPr>
      <w:tblGrid>
        <w:gridCol w:w="4428"/>
        <w:gridCol w:w="4243"/>
      </w:tblGrid>
      <w:tr w:rsidR="00012BAA" w:rsidRPr="00BE693A" w:rsidTr="005779A5">
        <w:trPr>
          <w:jc w:val="center"/>
        </w:trPr>
        <w:tc>
          <w:tcPr>
            <w:tcW w:w="4428" w:type="dxa"/>
            <w:shd w:val="clear" w:color="auto" w:fill="auto"/>
          </w:tcPr>
          <w:p w:rsidR="00012BAA" w:rsidRPr="00BE693A" w:rsidRDefault="00012BAA" w:rsidP="005779A5">
            <w:pPr>
              <w:widowControl w:val="0"/>
              <w:adjustRightInd w:val="0"/>
              <w:jc w:val="center"/>
              <w:rPr>
                <w:b/>
                <w:u w:val="single"/>
              </w:rPr>
            </w:pPr>
            <w:r w:rsidRPr="00BE693A">
              <w:rPr>
                <w:b/>
                <w:u w:val="single"/>
              </w:rPr>
              <w:t>ЗАКАЗЧИК</w:t>
            </w:r>
          </w:p>
          <w:p w:rsidR="00012BAA" w:rsidRPr="00BE693A" w:rsidRDefault="00012BAA" w:rsidP="005779A5">
            <w:pPr>
              <w:widowControl w:val="0"/>
              <w:adjustRightInd w:val="0"/>
              <w:jc w:val="center"/>
            </w:pPr>
            <w:r w:rsidRPr="00BE693A">
              <w:t>__________</w:t>
            </w:r>
          </w:p>
          <w:p w:rsidR="00012BAA" w:rsidRPr="00BE693A" w:rsidRDefault="00012BAA" w:rsidP="005779A5">
            <w:pPr>
              <w:widowControl w:val="0"/>
              <w:adjustRightInd w:val="0"/>
              <w:jc w:val="center"/>
              <w:rPr>
                <w:vertAlign w:val="superscript"/>
              </w:rPr>
            </w:pPr>
            <w:r w:rsidRPr="00BE693A">
              <w:rPr>
                <w:vertAlign w:val="superscript"/>
              </w:rPr>
              <w:t>(Должность)</w:t>
            </w:r>
          </w:p>
          <w:p w:rsidR="00012BAA" w:rsidRPr="00BE693A" w:rsidRDefault="00012BAA" w:rsidP="005779A5">
            <w:pPr>
              <w:widowControl w:val="0"/>
              <w:adjustRightInd w:val="0"/>
              <w:jc w:val="center"/>
            </w:pPr>
            <w:r w:rsidRPr="00BE693A">
              <w:rPr>
                <w:b/>
              </w:rPr>
              <w:t>__________</w:t>
            </w:r>
            <w:r w:rsidRPr="00BE693A">
              <w:t xml:space="preserve"> __________</w:t>
            </w:r>
          </w:p>
          <w:p w:rsidR="00012BAA" w:rsidRPr="00BE693A" w:rsidRDefault="00012BAA" w:rsidP="005779A5">
            <w:pPr>
              <w:widowControl w:val="0"/>
              <w:tabs>
                <w:tab w:val="center" w:pos="1536"/>
                <w:tab w:val="center" w:pos="2670"/>
              </w:tabs>
              <w:adjustRightInd w:val="0"/>
              <w:rPr>
                <w:vertAlign w:val="superscript"/>
              </w:rPr>
            </w:pPr>
            <w:r w:rsidRPr="00BE693A">
              <w:rPr>
                <w:vertAlign w:val="superscript"/>
              </w:rPr>
              <w:tab/>
              <w:t>(Подпись)</w:t>
            </w:r>
            <w:r w:rsidRPr="00BE693A">
              <w:rPr>
                <w:vertAlign w:val="superscript"/>
              </w:rPr>
              <w:tab/>
              <w:t>(Ф.И.О)</w:t>
            </w:r>
          </w:p>
          <w:p w:rsidR="00012BAA" w:rsidRPr="00BE693A" w:rsidRDefault="00012BAA" w:rsidP="005779A5">
            <w:pPr>
              <w:widowControl w:val="0"/>
              <w:adjustRightInd w:val="0"/>
              <w:jc w:val="center"/>
              <w:rPr>
                <w:bCs/>
              </w:rPr>
            </w:pPr>
            <w:r w:rsidRPr="00BE693A">
              <w:rPr>
                <w:bCs/>
              </w:rPr>
              <w:t>«___» _________ 202__ г.</w:t>
            </w:r>
          </w:p>
        </w:tc>
        <w:tc>
          <w:tcPr>
            <w:tcW w:w="4243" w:type="dxa"/>
            <w:shd w:val="clear" w:color="auto" w:fill="auto"/>
          </w:tcPr>
          <w:p w:rsidR="00012BAA" w:rsidRPr="00BE693A" w:rsidRDefault="00012BAA" w:rsidP="005779A5">
            <w:pPr>
              <w:pStyle w:val="ad"/>
              <w:rPr>
                <w:bCs w:val="0"/>
              </w:rPr>
            </w:pPr>
            <w:r w:rsidRPr="00BE693A">
              <w:rPr>
                <w:bCs w:val="0"/>
                <w:u w:val="single"/>
              </w:rPr>
              <w:t>ПОСТАВЩИК</w:t>
            </w:r>
          </w:p>
          <w:p w:rsidR="00012BAA" w:rsidRPr="00BE693A" w:rsidRDefault="00012BAA" w:rsidP="005779A5">
            <w:pPr>
              <w:widowControl w:val="0"/>
              <w:adjustRightInd w:val="0"/>
              <w:jc w:val="center"/>
            </w:pPr>
            <w:r w:rsidRPr="00BE693A">
              <w:t>__________</w:t>
            </w:r>
          </w:p>
          <w:p w:rsidR="00012BAA" w:rsidRPr="00BE693A" w:rsidRDefault="00012BAA" w:rsidP="005779A5">
            <w:pPr>
              <w:widowControl w:val="0"/>
              <w:adjustRightInd w:val="0"/>
              <w:jc w:val="center"/>
              <w:rPr>
                <w:vertAlign w:val="superscript"/>
              </w:rPr>
            </w:pPr>
            <w:r w:rsidRPr="00BE693A">
              <w:rPr>
                <w:vertAlign w:val="superscript"/>
              </w:rPr>
              <w:t>(Должность)</w:t>
            </w:r>
          </w:p>
          <w:p w:rsidR="00012BAA" w:rsidRPr="00BE693A" w:rsidRDefault="00012BAA" w:rsidP="005779A5">
            <w:pPr>
              <w:widowControl w:val="0"/>
              <w:adjustRightInd w:val="0"/>
              <w:jc w:val="center"/>
            </w:pPr>
            <w:r w:rsidRPr="00BE693A">
              <w:rPr>
                <w:b/>
              </w:rPr>
              <w:t>__________</w:t>
            </w:r>
            <w:r w:rsidRPr="00BE693A">
              <w:t xml:space="preserve"> __________</w:t>
            </w:r>
          </w:p>
          <w:p w:rsidR="00012BAA" w:rsidRPr="00BE693A" w:rsidRDefault="00012BAA" w:rsidP="005779A5">
            <w:pPr>
              <w:widowControl w:val="0"/>
              <w:tabs>
                <w:tab w:val="center" w:pos="1536"/>
                <w:tab w:val="center" w:pos="2670"/>
              </w:tabs>
              <w:adjustRightInd w:val="0"/>
              <w:rPr>
                <w:vertAlign w:val="superscript"/>
              </w:rPr>
            </w:pPr>
            <w:r w:rsidRPr="00BE693A">
              <w:rPr>
                <w:vertAlign w:val="superscript"/>
              </w:rPr>
              <w:tab/>
              <w:t>(Подпись)</w:t>
            </w:r>
            <w:r w:rsidRPr="00BE693A">
              <w:rPr>
                <w:vertAlign w:val="superscript"/>
              </w:rPr>
              <w:tab/>
              <w:t>(Ф.И.О)</w:t>
            </w:r>
          </w:p>
          <w:p w:rsidR="00012BAA" w:rsidRPr="00BE693A" w:rsidRDefault="00012BAA" w:rsidP="005779A5">
            <w:pPr>
              <w:pStyle w:val="ad"/>
              <w:rPr>
                <w:b w:val="0"/>
              </w:rPr>
            </w:pPr>
            <w:r w:rsidRPr="00BE693A">
              <w:rPr>
                <w:b w:val="0"/>
                <w:bCs w:val="0"/>
              </w:rPr>
              <w:t>«___» _________ 202__ г.</w:t>
            </w:r>
          </w:p>
        </w:tc>
      </w:tr>
      <w:tr w:rsidR="00012BAA" w:rsidRPr="00633A58" w:rsidTr="005779A5">
        <w:trPr>
          <w:jc w:val="center"/>
        </w:trPr>
        <w:tc>
          <w:tcPr>
            <w:tcW w:w="4428" w:type="dxa"/>
            <w:shd w:val="clear" w:color="auto" w:fill="auto"/>
          </w:tcPr>
          <w:p w:rsidR="00012BAA" w:rsidRPr="00BE693A" w:rsidRDefault="00012BAA" w:rsidP="005779A5">
            <w:pPr>
              <w:pStyle w:val="ad"/>
              <w:jc w:val="left"/>
              <w:rPr>
                <w:b w:val="0"/>
              </w:rPr>
            </w:pPr>
            <w:r w:rsidRPr="00BE693A">
              <w:rPr>
                <w:b w:val="0"/>
              </w:rPr>
              <w:t>м.п.</w:t>
            </w:r>
          </w:p>
        </w:tc>
        <w:tc>
          <w:tcPr>
            <w:tcW w:w="4243" w:type="dxa"/>
            <w:shd w:val="clear" w:color="auto" w:fill="auto"/>
          </w:tcPr>
          <w:p w:rsidR="00012BAA" w:rsidRPr="000B1AC7" w:rsidRDefault="00012BAA" w:rsidP="005779A5">
            <w:pPr>
              <w:pStyle w:val="ad"/>
              <w:jc w:val="left"/>
              <w:rPr>
                <w:b w:val="0"/>
              </w:rPr>
            </w:pPr>
            <w:r w:rsidRPr="00BE693A">
              <w:rPr>
                <w:b w:val="0"/>
              </w:rPr>
              <w:t>м.п.</w:t>
            </w:r>
          </w:p>
        </w:tc>
      </w:tr>
    </w:tbl>
    <w:p w:rsidR="00012BAA" w:rsidRDefault="00012BAA" w:rsidP="00012BAA">
      <w:pPr>
        <w:rPr>
          <w:rFonts w:eastAsia="MS Mincho"/>
        </w:rPr>
      </w:pPr>
    </w:p>
    <w:p w:rsidR="00012BAA" w:rsidRPr="00012BAA" w:rsidRDefault="00012BAA" w:rsidP="00D519B7">
      <w:pPr>
        <w:rPr>
          <w:rFonts w:eastAsia="MS Mincho"/>
        </w:rPr>
      </w:pPr>
    </w:p>
    <w:sectPr w:rsidR="00012BAA" w:rsidRPr="00012BAA"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BC1" w:rsidRDefault="00A53BC1">
      <w:r>
        <w:separator/>
      </w:r>
    </w:p>
  </w:endnote>
  <w:endnote w:type="continuationSeparator" w:id="0">
    <w:p w:rsidR="00A53BC1" w:rsidRDefault="00A53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BC1" w:rsidRDefault="00A53BC1">
      <w:r>
        <w:separator/>
      </w:r>
    </w:p>
  </w:footnote>
  <w:footnote w:type="continuationSeparator" w:id="0">
    <w:p w:rsidR="00A53BC1" w:rsidRDefault="00A53B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02" w:rsidRDefault="00EF70DE"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814" w:rsidRPr="00A13814" w:rsidRDefault="00EF70DE">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EA3F2F">
      <w:rPr>
        <w:noProof/>
        <w:sz w:val="22"/>
        <w:szCs w:val="22"/>
      </w:rPr>
      <w:t>5</w:t>
    </w:r>
    <w:r w:rsidRPr="00A13814">
      <w:rPr>
        <w:sz w:val="22"/>
        <w:szCs w:val="22"/>
      </w:rPr>
      <w:fldChar w:fldCharType="end"/>
    </w:r>
  </w:p>
  <w:p w:rsidR="00232302" w:rsidRDefault="0023230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15:restartNumberingAfterBreak="0">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15:restartNumberingAfterBreak="0">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15:restartNumberingAfterBreak="0">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15:restartNumberingAfterBreak="0">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15:restartNumberingAfterBreak="0">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15:restartNumberingAfterBreak="0">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15:restartNumberingAfterBreak="0">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15:restartNumberingAfterBreak="0">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15:restartNumberingAfterBreak="0">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2BAA"/>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3567"/>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1AC7"/>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2CBF"/>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1BD"/>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9753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67AC"/>
    <w:rsid w:val="001C780D"/>
    <w:rsid w:val="001C7A1B"/>
    <w:rsid w:val="001D1366"/>
    <w:rsid w:val="001D2E06"/>
    <w:rsid w:val="001D4C4A"/>
    <w:rsid w:val="001D58AB"/>
    <w:rsid w:val="001D6416"/>
    <w:rsid w:val="001D68AE"/>
    <w:rsid w:val="001E1F54"/>
    <w:rsid w:val="001E2119"/>
    <w:rsid w:val="001E2549"/>
    <w:rsid w:val="001E3213"/>
    <w:rsid w:val="001E3924"/>
    <w:rsid w:val="001E39F6"/>
    <w:rsid w:val="001E5708"/>
    <w:rsid w:val="001E6D7E"/>
    <w:rsid w:val="001F2397"/>
    <w:rsid w:val="001F58F4"/>
    <w:rsid w:val="001F67E9"/>
    <w:rsid w:val="001F77BD"/>
    <w:rsid w:val="001F7ACC"/>
    <w:rsid w:val="00201D54"/>
    <w:rsid w:val="002021B1"/>
    <w:rsid w:val="00202AA2"/>
    <w:rsid w:val="00202FC0"/>
    <w:rsid w:val="00203D3E"/>
    <w:rsid w:val="002041D4"/>
    <w:rsid w:val="00204D1E"/>
    <w:rsid w:val="0021042A"/>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47AF"/>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3EAA"/>
    <w:rsid w:val="002A49A6"/>
    <w:rsid w:val="002A5B11"/>
    <w:rsid w:val="002A7859"/>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704"/>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3DA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0E3E"/>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320B"/>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075FB"/>
    <w:rsid w:val="00510CC7"/>
    <w:rsid w:val="00511733"/>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6B14"/>
    <w:rsid w:val="005372AA"/>
    <w:rsid w:val="005376FF"/>
    <w:rsid w:val="0054307C"/>
    <w:rsid w:val="00544404"/>
    <w:rsid w:val="0054523F"/>
    <w:rsid w:val="00546ABB"/>
    <w:rsid w:val="00546EEC"/>
    <w:rsid w:val="00547571"/>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779A5"/>
    <w:rsid w:val="00581B0A"/>
    <w:rsid w:val="00581B3B"/>
    <w:rsid w:val="00581BA6"/>
    <w:rsid w:val="00582043"/>
    <w:rsid w:val="00582489"/>
    <w:rsid w:val="00582C50"/>
    <w:rsid w:val="00582DCA"/>
    <w:rsid w:val="00583B7B"/>
    <w:rsid w:val="00584141"/>
    <w:rsid w:val="00584B2C"/>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5DB4"/>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5E8B"/>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1CA"/>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9A0"/>
    <w:rsid w:val="006D3BB7"/>
    <w:rsid w:val="006D74CD"/>
    <w:rsid w:val="006D7F92"/>
    <w:rsid w:val="006E1268"/>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77E20"/>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315"/>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1A65"/>
    <w:rsid w:val="007C2724"/>
    <w:rsid w:val="007C27B0"/>
    <w:rsid w:val="007C2CAC"/>
    <w:rsid w:val="007C3695"/>
    <w:rsid w:val="007C3C13"/>
    <w:rsid w:val="007C4958"/>
    <w:rsid w:val="007C4CBC"/>
    <w:rsid w:val="007C5A36"/>
    <w:rsid w:val="007C64AB"/>
    <w:rsid w:val="007C66E7"/>
    <w:rsid w:val="007C6A41"/>
    <w:rsid w:val="007C70AF"/>
    <w:rsid w:val="007D0124"/>
    <w:rsid w:val="007D0495"/>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C4A"/>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924"/>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21E9"/>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071F"/>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CB6"/>
    <w:rsid w:val="008E4F96"/>
    <w:rsid w:val="008E563F"/>
    <w:rsid w:val="008E570E"/>
    <w:rsid w:val="008E66A7"/>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48A"/>
    <w:rsid w:val="00953AD6"/>
    <w:rsid w:val="00954949"/>
    <w:rsid w:val="00956A92"/>
    <w:rsid w:val="00957D83"/>
    <w:rsid w:val="00957FCE"/>
    <w:rsid w:val="009605A4"/>
    <w:rsid w:val="00960829"/>
    <w:rsid w:val="009640AF"/>
    <w:rsid w:val="00964407"/>
    <w:rsid w:val="009648C5"/>
    <w:rsid w:val="00964AAE"/>
    <w:rsid w:val="00964D60"/>
    <w:rsid w:val="0096573E"/>
    <w:rsid w:val="0096633B"/>
    <w:rsid w:val="009679D2"/>
    <w:rsid w:val="009709EE"/>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4D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5DCE"/>
    <w:rsid w:val="00A16264"/>
    <w:rsid w:val="00A16413"/>
    <w:rsid w:val="00A1655F"/>
    <w:rsid w:val="00A228F7"/>
    <w:rsid w:val="00A23351"/>
    <w:rsid w:val="00A23C43"/>
    <w:rsid w:val="00A25648"/>
    <w:rsid w:val="00A25985"/>
    <w:rsid w:val="00A265E1"/>
    <w:rsid w:val="00A269A2"/>
    <w:rsid w:val="00A26A2B"/>
    <w:rsid w:val="00A31389"/>
    <w:rsid w:val="00A330BD"/>
    <w:rsid w:val="00A34CE6"/>
    <w:rsid w:val="00A35F96"/>
    <w:rsid w:val="00A36CAC"/>
    <w:rsid w:val="00A37689"/>
    <w:rsid w:val="00A40F66"/>
    <w:rsid w:val="00A41708"/>
    <w:rsid w:val="00A4388C"/>
    <w:rsid w:val="00A45984"/>
    <w:rsid w:val="00A46FC7"/>
    <w:rsid w:val="00A475D1"/>
    <w:rsid w:val="00A53636"/>
    <w:rsid w:val="00A53BC1"/>
    <w:rsid w:val="00A552DF"/>
    <w:rsid w:val="00A5648D"/>
    <w:rsid w:val="00A565EC"/>
    <w:rsid w:val="00A57286"/>
    <w:rsid w:val="00A575CE"/>
    <w:rsid w:val="00A576D9"/>
    <w:rsid w:val="00A579E0"/>
    <w:rsid w:val="00A6045C"/>
    <w:rsid w:val="00A62CE9"/>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0919"/>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486"/>
    <w:rsid w:val="00B47E38"/>
    <w:rsid w:val="00B47F5B"/>
    <w:rsid w:val="00B51350"/>
    <w:rsid w:val="00B51E30"/>
    <w:rsid w:val="00B52306"/>
    <w:rsid w:val="00B52C5C"/>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3AB5"/>
    <w:rsid w:val="00BE5E25"/>
    <w:rsid w:val="00BE693A"/>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2D6A"/>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5C83"/>
    <w:rsid w:val="00C76E44"/>
    <w:rsid w:val="00C77AC7"/>
    <w:rsid w:val="00C8057B"/>
    <w:rsid w:val="00C81BF2"/>
    <w:rsid w:val="00C82ECC"/>
    <w:rsid w:val="00C836C3"/>
    <w:rsid w:val="00C84267"/>
    <w:rsid w:val="00C84B94"/>
    <w:rsid w:val="00C84C5B"/>
    <w:rsid w:val="00C87CE2"/>
    <w:rsid w:val="00C90043"/>
    <w:rsid w:val="00C90299"/>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0BCC"/>
    <w:rsid w:val="00D519B7"/>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354B"/>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179D"/>
    <w:rsid w:val="00DC267C"/>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227E"/>
    <w:rsid w:val="00DE24C2"/>
    <w:rsid w:val="00DE4886"/>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33B"/>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161"/>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255B"/>
    <w:rsid w:val="00E547C3"/>
    <w:rsid w:val="00E5489C"/>
    <w:rsid w:val="00E551EA"/>
    <w:rsid w:val="00E56121"/>
    <w:rsid w:val="00E56364"/>
    <w:rsid w:val="00E56692"/>
    <w:rsid w:val="00E56827"/>
    <w:rsid w:val="00E56E6A"/>
    <w:rsid w:val="00E6098B"/>
    <w:rsid w:val="00E60B73"/>
    <w:rsid w:val="00E619D1"/>
    <w:rsid w:val="00E61A33"/>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4B07"/>
    <w:rsid w:val="00E86B94"/>
    <w:rsid w:val="00E86ECC"/>
    <w:rsid w:val="00E87BC8"/>
    <w:rsid w:val="00E9104E"/>
    <w:rsid w:val="00E920CD"/>
    <w:rsid w:val="00E94174"/>
    <w:rsid w:val="00E95AD3"/>
    <w:rsid w:val="00E962DC"/>
    <w:rsid w:val="00E96BA8"/>
    <w:rsid w:val="00E97088"/>
    <w:rsid w:val="00E97D84"/>
    <w:rsid w:val="00E97ED6"/>
    <w:rsid w:val="00EA22C5"/>
    <w:rsid w:val="00EA34BE"/>
    <w:rsid w:val="00EA3F2F"/>
    <w:rsid w:val="00EA7AF3"/>
    <w:rsid w:val="00EB0301"/>
    <w:rsid w:val="00EB15FF"/>
    <w:rsid w:val="00EB3985"/>
    <w:rsid w:val="00EB422E"/>
    <w:rsid w:val="00EB4459"/>
    <w:rsid w:val="00EB47A6"/>
    <w:rsid w:val="00EB4EDB"/>
    <w:rsid w:val="00EB51F3"/>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754"/>
    <w:rsid w:val="00EE199E"/>
    <w:rsid w:val="00EE225B"/>
    <w:rsid w:val="00EE332D"/>
    <w:rsid w:val="00EE3E15"/>
    <w:rsid w:val="00EE3FB9"/>
    <w:rsid w:val="00EE43DA"/>
    <w:rsid w:val="00EE4C36"/>
    <w:rsid w:val="00EE4CE6"/>
    <w:rsid w:val="00EE59E7"/>
    <w:rsid w:val="00EE5E0D"/>
    <w:rsid w:val="00EE6200"/>
    <w:rsid w:val="00EE64A9"/>
    <w:rsid w:val="00EE66D8"/>
    <w:rsid w:val="00EE6773"/>
    <w:rsid w:val="00EE7FA1"/>
    <w:rsid w:val="00EF0C38"/>
    <w:rsid w:val="00EF142D"/>
    <w:rsid w:val="00EF1AC5"/>
    <w:rsid w:val="00EF47FF"/>
    <w:rsid w:val="00EF541D"/>
    <w:rsid w:val="00EF5D5C"/>
    <w:rsid w:val="00EF618E"/>
    <w:rsid w:val="00EF70D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6E6"/>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6F7C"/>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73C"/>
    <w:rsid w:val="00FF3D6A"/>
    <w:rsid w:val="00FF463E"/>
    <w:rsid w:val="00FF5E22"/>
    <w:rsid w:val="00FF6700"/>
    <w:rsid w:val="00FF7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D3C5D6"/>
  <w15:docId w15:val="{BC8EFF22-4D7B-43AB-A740-E405863CB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BAA"/>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next w:val="ad"/>
    <w:rsid w:val="00A7112D"/>
    <w:pPr>
      <w:keepNext/>
      <w:suppressAutoHyphens/>
      <w:spacing w:before="240" w:after="120"/>
    </w:pPr>
    <w:rPr>
      <w:rFonts w:eastAsia="Lucida Sans Unicode" w:cs="Tahoma"/>
      <w:szCs w:val="28"/>
      <w:lang w:eastAsia="ar-SA"/>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locked/>
    <w:rsid w:val="00FC4178"/>
    <w:rPr>
      <w:sz w:val="24"/>
      <w:szCs w:val="24"/>
      <w:lang w:val="ru-RU" w:eastAsia="ru-RU" w:bidi="ar-SA"/>
    </w:rPr>
  </w:style>
  <w:style w:type="table" w:styleId="afc">
    <w:name w:val="Table Grid"/>
    <w:basedOn w:val="a1"/>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9">
    <w:name w:val="Название1"/>
    <w:basedOn w:val="a"/>
    <w:rsid w:val="00A7112D"/>
    <w:pPr>
      <w:suppressLineNumbers/>
      <w:suppressAutoHyphens/>
      <w:spacing w:before="120" w:after="120"/>
    </w:pPr>
    <w:rPr>
      <w:rFonts w:cs="Tahoma"/>
      <w:i/>
      <w:iCs/>
      <w:sz w:val="20"/>
      <w:lang w:eastAsia="ar-SA"/>
    </w:rPr>
  </w:style>
  <w:style w:type="paragraph" w:customStyle="1" w:styleId="1a">
    <w:name w:val="Указатель1"/>
    <w:basedOn w:val="a"/>
    <w:rsid w:val="00A7112D"/>
    <w:pPr>
      <w:suppressLineNumbers/>
      <w:suppressAutoHyphens/>
    </w:pPr>
    <w:rPr>
      <w:rFonts w:cs="Tahoma"/>
      <w:lang w:eastAsia="ar-SA"/>
    </w:rPr>
  </w:style>
  <w:style w:type="paragraph" w:customStyle="1" w:styleId="1b">
    <w:name w:val="Обычный отступ1"/>
    <w:basedOn w:val="a"/>
    <w:rsid w:val="00A7112D"/>
    <w:pPr>
      <w:suppressAutoHyphens/>
      <w:ind w:firstLine="567"/>
      <w:jc w:val="both"/>
    </w:pPr>
    <w:rPr>
      <w:lang w:eastAsia="ar-SA"/>
    </w:rPr>
  </w:style>
  <w:style w:type="paragraph" w:customStyle="1" w:styleId="1c">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ac"/>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d">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0">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1">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qFormat/>
    <w:rsid w:val="0067748B"/>
    <w:rPr>
      <w:i/>
      <w:iCs/>
    </w:rPr>
  </w:style>
  <w:style w:type="character" w:customStyle="1" w:styleId="afff0">
    <w:name w:val="Без интервала Знак"/>
    <w:link w:val="afff"/>
    <w:uiPriority w:val="1"/>
    <w:rsid w:val="00CF518C"/>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2921</Words>
  <Characters>16650</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19532</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Пользователь</cp:lastModifiedBy>
  <cp:revision>4</cp:revision>
  <cp:lastPrinted>2026-01-19T09:06:00Z</cp:lastPrinted>
  <dcterms:created xsi:type="dcterms:W3CDTF">2026-01-19T10:01:00Z</dcterms:created>
  <dcterms:modified xsi:type="dcterms:W3CDTF">2026-01-23T10:54:00Z</dcterms:modified>
</cp:coreProperties>
</file>